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AE7" w:rsidRDefault="002B5AE7" w:rsidP="002B5AE7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2B5AE7">
        <w:rPr>
          <w:rFonts w:ascii="Times New Roman" w:hAnsi="Times New Roman"/>
          <w:sz w:val="28"/>
          <w:szCs w:val="28"/>
        </w:rPr>
        <w:t>Приложение</w:t>
      </w:r>
    </w:p>
    <w:p w:rsidR="002B5AE7" w:rsidRDefault="002B5AE7" w:rsidP="002B5AE7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2B5AE7">
        <w:rPr>
          <w:rFonts w:ascii="Times New Roman" w:hAnsi="Times New Roman"/>
          <w:sz w:val="28"/>
          <w:szCs w:val="28"/>
        </w:rPr>
        <w:t xml:space="preserve"> к решению совета депутатов</w:t>
      </w:r>
    </w:p>
    <w:p w:rsidR="002B5AE7" w:rsidRPr="002B5AE7" w:rsidRDefault="002B5AE7" w:rsidP="002B5AE7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2B5AE7">
        <w:rPr>
          <w:rFonts w:ascii="Times New Roman" w:hAnsi="Times New Roman"/>
          <w:sz w:val="28"/>
          <w:szCs w:val="28"/>
        </w:rPr>
        <w:t xml:space="preserve"> МО «Город Отрадное»</w:t>
      </w:r>
    </w:p>
    <w:p w:rsidR="002B5AE7" w:rsidRPr="002B5AE7" w:rsidRDefault="002B5AE7" w:rsidP="002B5AE7">
      <w:pPr>
        <w:pStyle w:val="a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«10» января 2024 года № 1</w:t>
      </w:r>
    </w:p>
    <w:p w:rsidR="002B5AE7" w:rsidRDefault="002B5AE7" w:rsidP="002B5AE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1084C" w:rsidRPr="006B3EA9" w:rsidRDefault="00FA097D" w:rsidP="002B5AE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6B3EA9">
        <w:rPr>
          <w:rFonts w:ascii="Times New Roman" w:hAnsi="Times New Roman"/>
          <w:b/>
          <w:sz w:val="28"/>
          <w:szCs w:val="28"/>
        </w:rPr>
        <w:t>Отчет</w:t>
      </w:r>
      <w:r w:rsidRPr="006B3EA9">
        <w:t xml:space="preserve"> </w:t>
      </w:r>
      <w:r w:rsidR="0023213C" w:rsidRPr="006B3EA9">
        <w:rPr>
          <w:rFonts w:ascii="Times New Roman" w:hAnsi="Times New Roman"/>
          <w:b/>
          <w:sz w:val="28"/>
          <w:szCs w:val="28"/>
        </w:rPr>
        <w:t>главы Отрадненского городского поселения Кировского муниципального рай</w:t>
      </w:r>
      <w:r w:rsidR="00803CC4" w:rsidRPr="006B3EA9">
        <w:rPr>
          <w:rFonts w:ascii="Times New Roman" w:hAnsi="Times New Roman"/>
          <w:b/>
          <w:sz w:val="28"/>
          <w:szCs w:val="28"/>
        </w:rPr>
        <w:t>она Ленинградской области за 202</w:t>
      </w:r>
      <w:r w:rsidR="00FA32C0" w:rsidRPr="006B3EA9">
        <w:rPr>
          <w:rFonts w:ascii="Times New Roman" w:hAnsi="Times New Roman"/>
          <w:b/>
          <w:sz w:val="28"/>
          <w:szCs w:val="28"/>
        </w:rPr>
        <w:t>4</w:t>
      </w:r>
      <w:r w:rsidR="0023213C" w:rsidRPr="006B3EA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713E5" w:rsidRPr="006B3EA9" w:rsidRDefault="00A713E5" w:rsidP="002B5AE7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F23BE5" w:rsidRDefault="00B02451" w:rsidP="00B02451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BE5" w:rsidRPr="00BD7C8B">
        <w:rPr>
          <w:rFonts w:ascii="Times New Roman" w:hAnsi="Times New Roman" w:cs="Times New Roman"/>
          <w:sz w:val="28"/>
          <w:szCs w:val="28"/>
        </w:rPr>
        <w:t xml:space="preserve">Совет депутатов нашего города является органом местного самоуправления, представляющим интересы населения города, принимающим от его имени решения в пределах полномочий, установленных </w:t>
      </w:r>
      <w:r w:rsidR="00F23BE5" w:rsidRPr="00BD7C8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и областны</w:t>
      </w:r>
      <w:r w:rsidR="00F23BE5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законодательством, Уставом МО «Город Отрадное».</w:t>
      </w:r>
    </w:p>
    <w:p w:rsidR="00F23BE5" w:rsidRDefault="00F23BE5" w:rsidP="00F23BE5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Специфика деятельности совета депутатов закреплена Федеральным законом № 131-ФЗ «Об общих принципах организации местного самоуправления в Российской Федерации» – это законотворческая деятельность - разработка и принятие нормативных правовых актов, контроль над их исполнением, что является основой в развитии нашего муниципального образования.   </w:t>
      </w:r>
    </w:p>
    <w:p w:rsidR="00F23BE5" w:rsidRDefault="00F23BE5" w:rsidP="00F23BE5">
      <w:pPr>
        <w:pStyle w:val="TimesNewRoman"/>
        <w:tabs>
          <w:tab w:val="left" w:pos="708"/>
        </w:tabs>
        <w:ind w:firstLine="851"/>
        <w:rPr>
          <w:color w:val="000000" w:themeColor="text1"/>
          <w:sz w:val="28"/>
          <w:szCs w:val="28"/>
        </w:rPr>
      </w:pPr>
    </w:p>
    <w:p w:rsidR="00A713E5" w:rsidRPr="006B3EA9" w:rsidRDefault="00FA32C0" w:rsidP="000F198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7B57">
        <w:rPr>
          <w:rFonts w:ascii="Times New Roman" w:hAnsi="Times New Roman" w:cs="Times New Roman"/>
          <w:sz w:val="28"/>
          <w:szCs w:val="28"/>
        </w:rPr>
        <w:t>08 сентября 2024 года состоялись выборы депутатов совета депутатов Отрадненского городского поселения Кировского муниципального района Ленинградской области пятого созыва, в результате</w:t>
      </w:r>
      <w:r w:rsidRPr="006B3EA9">
        <w:rPr>
          <w:rFonts w:ascii="Times New Roman" w:hAnsi="Times New Roman" w:cs="Times New Roman"/>
          <w:sz w:val="28"/>
          <w:szCs w:val="28"/>
        </w:rPr>
        <w:t xml:space="preserve"> которых были избраны 16 депутатов по четырем четырехмандантым избирательным округам.</w:t>
      </w:r>
    </w:p>
    <w:p w:rsidR="00FA32C0" w:rsidRPr="006B3EA9" w:rsidRDefault="00FA32C0" w:rsidP="000F198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2C0" w:rsidRPr="006B3EA9" w:rsidRDefault="00FA32C0" w:rsidP="000F198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В состав депутатского корпуса вошли:</w:t>
      </w:r>
    </w:p>
    <w:p w:rsidR="00FA32C0" w:rsidRPr="006B3EA9" w:rsidRDefault="00FA32C0" w:rsidP="000F198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По первому избирательному округу: </w:t>
      </w:r>
    </w:p>
    <w:p w:rsidR="00FA32C0" w:rsidRPr="006B3EA9" w:rsidRDefault="00FA32C0" w:rsidP="000F198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Иванов Михаил Владимирович;</w:t>
      </w:r>
    </w:p>
    <w:p w:rsidR="00FA32C0" w:rsidRPr="006B3EA9" w:rsidRDefault="00FA32C0" w:rsidP="000F198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Кротова Екатерина Сергеевна;</w:t>
      </w:r>
    </w:p>
    <w:p w:rsidR="00FA32C0" w:rsidRPr="006B3EA9" w:rsidRDefault="00FA32C0" w:rsidP="000F198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Мячикова Светлана Ивановна;</w:t>
      </w:r>
    </w:p>
    <w:p w:rsidR="00FA32C0" w:rsidRPr="006B3EA9" w:rsidRDefault="00FA32C0" w:rsidP="000F198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Орлов Максим Анатольевич</w:t>
      </w:r>
    </w:p>
    <w:p w:rsidR="00FA32C0" w:rsidRPr="006B3EA9" w:rsidRDefault="00FA32C0" w:rsidP="000F198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По второму избирательному округу: 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Берснева Светлана Николаевна;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Бортникова Анна Анатольевна;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Литвишко Андрей Анатольевич;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Ханукайнен Павел Викторович</w:t>
      </w:r>
    </w:p>
    <w:p w:rsidR="00FA32C0" w:rsidRPr="006B3EA9" w:rsidRDefault="00FA32C0" w:rsidP="00FA32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По третьему избирательному округу: 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Дашонок Наталья Александровна;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839">
        <w:rPr>
          <w:rFonts w:ascii="Times New Roman" w:hAnsi="Times New Roman" w:cs="Times New Roman"/>
          <w:sz w:val="28"/>
          <w:szCs w:val="28"/>
        </w:rPr>
        <w:t>Исак</w:t>
      </w:r>
      <w:r w:rsidR="00640535" w:rsidRPr="00E70839">
        <w:rPr>
          <w:rFonts w:ascii="Times New Roman" w:hAnsi="Times New Roman" w:cs="Times New Roman"/>
          <w:sz w:val="28"/>
          <w:szCs w:val="28"/>
        </w:rPr>
        <w:t>О</w:t>
      </w:r>
      <w:r w:rsidRPr="00E70839">
        <w:rPr>
          <w:rFonts w:ascii="Times New Roman" w:hAnsi="Times New Roman" w:cs="Times New Roman"/>
          <w:sz w:val="28"/>
          <w:szCs w:val="28"/>
        </w:rPr>
        <w:t>в</w:t>
      </w:r>
      <w:r w:rsidRPr="006B3EA9">
        <w:rPr>
          <w:rFonts w:ascii="Times New Roman" w:hAnsi="Times New Roman" w:cs="Times New Roman"/>
          <w:sz w:val="28"/>
          <w:szCs w:val="28"/>
        </w:rPr>
        <w:t xml:space="preserve"> Алексей Николаевич;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Руппэль Сергей Александрович;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Шелковников Артём Олегович;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По четвертому избирательному округу: 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Киселев Андрей Владиславович;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Смирнов Игорь Николаевич;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Шеваршинов Валерий Владимирович;</w:t>
      </w:r>
    </w:p>
    <w:p w:rsidR="00FA32C0" w:rsidRPr="006B3EA9" w:rsidRDefault="00FA32C0" w:rsidP="00FA32C0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Яковлев Андрей Владимирович</w:t>
      </w:r>
    </w:p>
    <w:p w:rsidR="00FA32C0" w:rsidRPr="006B3EA9" w:rsidRDefault="00FA32C0" w:rsidP="00FA32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7B57" w:rsidRPr="005F3DCF" w:rsidRDefault="00C17B57" w:rsidP="005F3DCF">
      <w:pPr>
        <w:pStyle w:val="TimesNewRoman"/>
        <w:tabs>
          <w:tab w:val="left" w:pos="708"/>
        </w:tabs>
        <w:ind w:firstLine="851"/>
        <w:rPr>
          <w:sz w:val="28"/>
          <w:szCs w:val="28"/>
        </w:rPr>
      </w:pPr>
      <w:r w:rsidRPr="00C17B57">
        <w:rPr>
          <w:color w:val="000000" w:themeColor="text1"/>
          <w:sz w:val="28"/>
          <w:szCs w:val="28"/>
        </w:rPr>
        <w:t xml:space="preserve">Полномочия председателя совета депутатов исполняет глава муниципального образования. Глава </w:t>
      </w:r>
      <w:r w:rsidR="00792774">
        <w:rPr>
          <w:color w:val="000000" w:themeColor="text1"/>
          <w:sz w:val="28"/>
          <w:szCs w:val="28"/>
        </w:rPr>
        <w:t>МО «Город Отрадное»</w:t>
      </w:r>
      <w:r w:rsidRPr="00C17B57">
        <w:rPr>
          <w:color w:val="000000" w:themeColor="text1"/>
          <w:sz w:val="28"/>
          <w:szCs w:val="28"/>
        </w:rPr>
        <w:t xml:space="preserve"> является высшим должностным лицом муниципального образования и наделяется Уставом</w:t>
      </w:r>
      <w:r>
        <w:rPr>
          <w:color w:val="000000" w:themeColor="text1"/>
          <w:sz w:val="28"/>
          <w:szCs w:val="28"/>
        </w:rPr>
        <w:t xml:space="preserve"> Отрадненского городского поселения Кировского муниципального района Ленинградской области</w:t>
      </w:r>
      <w:r w:rsidRPr="00C17B57">
        <w:rPr>
          <w:color w:val="000000" w:themeColor="text1"/>
          <w:sz w:val="28"/>
          <w:szCs w:val="28"/>
        </w:rPr>
        <w:t xml:space="preserve"> собственными полномочиями по решению вопросов местного значения. </w:t>
      </w:r>
    </w:p>
    <w:p w:rsidR="00C17B57" w:rsidRDefault="00757DD8" w:rsidP="00C17B57">
      <w:pPr>
        <w:pStyle w:val="TimesNewRoman"/>
        <w:tabs>
          <w:tab w:val="left" w:pos="708"/>
        </w:tabs>
        <w:ind w:firstLine="85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Еще раз выражаю слова благодарности и признательности</w:t>
      </w:r>
      <w:r w:rsidR="00C17B57">
        <w:rPr>
          <w:color w:val="000000" w:themeColor="text1"/>
          <w:sz w:val="28"/>
          <w:szCs w:val="28"/>
        </w:rPr>
        <w:t xml:space="preserve"> избирате</w:t>
      </w:r>
      <w:r>
        <w:rPr>
          <w:color w:val="000000" w:themeColor="text1"/>
          <w:sz w:val="28"/>
          <w:szCs w:val="28"/>
        </w:rPr>
        <w:t>лям</w:t>
      </w:r>
      <w:r w:rsidR="00C17B57">
        <w:rPr>
          <w:color w:val="000000" w:themeColor="text1"/>
          <w:sz w:val="28"/>
          <w:szCs w:val="28"/>
        </w:rPr>
        <w:t xml:space="preserve"> и депутат</w:t>
      </w:r>
      <w:r>
        <w:rPr>
          <w:color w:val="000000" w:themeColor="text1"/>
          <w:sz w:val="28"/>
          <w:szCs w:val="28"/>
        </w:rPr>
        <w:t>ам</w:t>
      </w:r>
      <w:r w:rsidR="00C17B57">
        <w:rPr>
          <w:color w:val="000000" w:themeColor="text1"/>
          <w:sz w:val="28"/>
          <w:szCs w:val="28"/>
        </w:rPr>
        <w:t xml:space="preserve"> за оказанное мне доверие.</w:t>
      </w:r>
    </w:p>
    <w:p w:rsidR="00C17B57" w:rsidRPr="00C17B57" w:rsidRDefault="005F3DCF" w:rsidP="00C17B57">
      <w:pPr>
        <w:pStyle w:val="TimesNewRoman"/>
        <w:tabs>
          <w:tab w:val="left" w:pos="708"/>
        </w:tabs>
        <w:ind w:firstLine="851"/>
        <w:rPr>
          <w:color w:val="000000" w:themeColor="text1"/>
          <w:sz w:val="28"/>
          <w:szCs w:val="28"/>
        </w:rPr>
      </w:pPr>
      <w:r w:rsidRPr="00C17B57">
        <w:rPr>
          <w:sz w:val="28"/>
          <w:szCs w:val="28"/>
        </w:rPr>
        <w:t>Полномочия Главы МО «Город Отрадное»</w:t>
      </w:r>
      <w:r>
        <w:rPr>
          <w:sz w:val="28"/>
          <w:szCs w:val="28"/>
        </w:rPr>
        <w:t xml:space="preserve">, учитывая мое </w:t>
      </w:r>
      <w:r w:rsidR="00FF2DB4">
        <w:rPr>
          <w:sz w:val="28"/>
          <w:szCs w:val="28"/>
        </w:rPr>
        <w:t>право</w:t>
      </w:r>
      <w:r>
        <w:rPr>
          <w:sz w:val="28"/>
          <w:szCs w:val="28"/>
        </w:rPr>
        <w:t xml:space="preserve">, </w:t>
      </w:r>
      <w:r w:rsidRPr="00C17B57">
        <w:rPr>
          <w:sz w:val="28"/>
          <w:szCs w:val="28"/>
        </w:rPr>
        <w:t xml:space="preserve">осуществляются </w:t>
      </w:r>
      <w:r w:rsidR="00792774">
        <w:rPr>
          <w:sz w:val="28"/>
          <w:szCs w:val="28"/>
        </w:rPr>
        <w:t xml:space="preserve">мною </w:t>
      </w:r>
      <w:r w:rsidRPr="00C17B57">
        <w:rPr>
          <w:sz w:val="28"/>
          <w:szCs w:val="28"/>
        </w:rPr>
        <w:t>на непостоянной основе.</w:t>
      </w:r>
    </w:p>
    <w:p w:rsidR="00F23BE5" w:rsidRDefault="00F23BE5" w:rsidP="00292AA3">
      <w:pPr>
        <w:jc w:val="both"/>
        <w:rPr>
          <w:rFonts w:ascii="Times New Roman" w:hAnsi="Times New Roman"/>
          <w:sz w:val="28"/>
          <w:szCs w:val="28"/>
        </w:rPr>
      </w:pPr>
    </w:p>
    <w:p w:rsidR="001908FB" w:rsidRPr="00246DD4" w:rsidRDefault="00A57D05" w:rsidP="000F1980">
      <w:pPr>
        <w:spacing w:after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46DD4">
        <w:rPr>
          <w:rFonts w:ascii="Times New Roman" w:hAnsi="Times New Roman" w:cs="Times New Roman"/>
          <w:color w:val="000000" w:themeColor="text1"/>
          <w:sz w:val="28"/>
          <w:szCs w:val="28"/>
        </w:rPr>
        <w:t>В сентябре-октябре 2024 года был принят ряд организационных решений, среди которых – утверждение составов постоянных депутатских комиссий</w:t>
      </w:r>
      <w:r w:rsidR="00292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депутатов МО «Город Отрадное»</w:t>
      </w:r>
      <w:r w:rsidRPr="00246D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их председателей.</w:t>
      </w:r>
    </w:p>
    <w:p w:rsidR="001908FB" w:rsidRPr="006B3EA9" w:rsidRDefault="001A5AC0" w:rsidP="000F1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В</w:t>
      </w:r>
      <w:r w:rsidR="001908FB" w:rsidRPr="006B3EA9">
        <w:rPr>
          <w:rFonts w:ascii="Times New Roman" w:hAnsi="Times New Roman" w:cs="Times New Roman"/>
          <w:sz w:val="28"/>
          <w:szCs w:val="28"/>
        </w:rPr>
        <w:t xml:space="preserve"> совете </w:t>
      </w:r>
      <w:r w:rsidR="00F70FD9" w:rsidRPr="006B3EA9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1908FB" w:rsidRPr="006B3EA9">
        <w:rPr>
          <w:rFonts w:ascii="Times New Roman" w:hAnsi="Times New Roman" w:cs="Times New Roman"/>
          <w:sz w:val="28"/>
          <w:szCs w:val="28"/>
        </w:rPr>
        <w:t xml:space="preserve">работают </w:t>
      </w:r>
      <w:r w:rsidR="000F1980" w:rsidRPr="006B3EA9">
        <w:rPr>
          <w:rFonts w:ascii="Times New Roman" w:hAnsi="Times New Roman" w:cs="Times New Roman"/>
          <w:sz w:val="28"/>
          <w:szCs w:val="28"/>
        </w:rPr>
        <w:t>6</w:t>
      </w:r>
      <w:r w:rsidR="00C91F1E" w:rsidRPr="006B3EA9">
        <w:rPr>
          <w:rFonts w:ascii="Times New Roman" w:hAnsi="Times New Roman" w:cs="Times New Roman"/>
          <w:sz w:val="28"/>
          <w:szCs w:val="28"/>
        </w:rPr>
        <w:t xml:space="preserve"> постоянно действующих депутатских комиссий</w:t>
      </w:r>
      <w:r w:rsidR="001908FB" w:rsidRPr="006B3EA9">
        <w:rPr>
          <w:rFonts w:ascii="Times New Roman" w:hAnsi="Times New Roman" w:cs="Times New Roman"/>
          <w:sz w:val="28"/>
          <w:szCs w:val="28"/>
        </w:rPr>
        <w:t>:</w:t>
      </w:r>
    </w:p>
    <w:p w:rsidR="001908FB" w:rsidRPr="006B3EA9" w:rsidRDefault="001908FB" w:rsidP="000F1980">
      <w:pPr>
        <w:pStyle w:val="a3"/>
        <w:tabs>
          <w:tab w:val="left" w:pos="567"/>
        </w:tabs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- комиссия по </w:t>
      </w:r>
      <w:r w:rsidR="001A5AC0" w:rsidRPr="006B3EA9">
        <w:rPr>
          <w:rFonts w:ascii="Times New Roman" w:hAnsi="Times New Roman" w:cs="Times New Roman"/>
          <w:color w:val="auto"/>
          <w:sz w:val="28"/>
          <w:szCs w:val="28"/>
        </w:rPr>
        <w:t>экономике, финансам, муниципальной собственности, промышленности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908FB" w:rsidRPr="006B3EA9" w:rsidRDefault="001908FB" w:rsidP="000F1980">
      <w:pPr>
        <w:pStyle w:val="a3"/>
        <w:tabs>
          <w:tab w:val="left" w:pos="567"/>
        </w:tabs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- комиссия по </w:t>
      </w:r>
      <w:r w:rsidR="001A5AC0" w:rsidRPr="006B3EA9">
        <w:rPr>
          <w:rFonts w:ascii="Times New Roman" w:hAnsi="Times New Roman" w:cs="Times New Roman"/>
          <w:color w:val="auto"/>
          <w:sz w:val="28"/>
          <w:szCs w:val="28"/>
        </w:rPr>
        <w:t>жилищно-коммунальному хозяйству, транспорту, связи и экологии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1908FB" w:rsidRPr="006B3EA9" w:rsidRDefault="001908FB" w:rsidP="000F1980">
      <w:pPr>
        <w:pStyle w:val="a3"/>
        <w:tabs>
          <w:tab w:val="left" w:pos="567"/>
        </w:tabs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- комиссия по </w:t>
      </w:r>
      <w:r w:rsidR="001A5AC0" w:rsidRPr="006B3EA9">
        <w:rPr>
          <w:rFonts w:ascii="Times New Roman" w:hAnsi="Times New Roman" w:cs="Times New Roman"/>
          <w:color w:val="auto"/>
          <w:sz w:val="28"/>
          <w:szCs w:val="28"/>
        </w:rPr>
        <w:t>социальным вопросам</w:t>
      </w:r>
      <w:r w:rsidR="00BA6E41" w:rsidRPr="006B3EA9">
        <w:rPr>
          <w:rFonts w:ascii="Times New Roman" w:hAnsi="Times New Roman" w:cs="Times New Roman"/>
          <w:color w:val="auto"/>
          <w:sz w:val="28"/>
          <w:szCs w:val="28"/>
        </w:rPr>
        <w:t>, спорту и молодежной политике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:rsidR="001908FB" w:rsidRPr="006B3EA9" w:rsidRDefault="001908FB" w:rsidP="000F1980">
      <w:pPr>
        <w:pStyle w:val="a3"/>
        <w:tabs>
          <w:tab w:val="left" w:pos="567"/>
        </w:tabs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- комиссия по </w:t>
      </w:r>
      <w:r w:rsidR="00F70FD9" w:rsidRPr="006B3EA9">
        <w:rPr>
          <w:rFonts w:ascii="Times New Roman" w:hAnsi="Times New Roman" w:cs="Times New Roman"/>
          <w:color w:val="auto"/>
          <w:sz w:val="28"/>
          <w:szCs w:val="28"/>
        </w:rPr>
        <w:t>этике</w:t>
      </w:r>
      <w:r w:rsidR="00BA6E41" w:rsidRPr="006B3EA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A5AC0" w:rsidRPr="006B3EA9" w:rsidRDefault="00BA6E41" w:rsidP="000F1980">
      <w:pPr>
        <w:pStyle w:val="a3"/>
        <w:tabs>
          <w:tab w:val="left" w:pos="567"/>
        </w:tabs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- ревизионная комиссия;</w:t>
      </w:r>
      <w:r w:rsidR="00B80321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B02451" w:rsidRPr="002B5AE7" w:rsidRDefault="00E37F04" w:rsidP="002B5AE7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- </w:t>
      </w:r>
      <w:r w:rsidR="005D7EF5">
        <w:rPr>
          <w:rStyle w:val="ad"/>
          <w:rFonts w:ascii="Times New Roman" w:hAnsi="Times New Roman" w:cs="Times New Roman"/>
          <w:i w:val="0"/>
          <w:sz w:val="28"/>
          <w:szCs w:val="28"/>
        </w:rPr>
        <w:t xml:space="preserve">антикоррупционная </w:t>
      </w:r>
      <w:r w:rsidR="00BC4F50" w:rsidRPr="006B3EA9">
        <w:rPr>
          <w:rStyle w:val="ad"/>
          <w:rFonts w:ascii="Times New Roman" w:hAnsi="Times New Roman" w:cs="Times New Roman"/>
          <w:i w:val="0"/>
          <w:sz w:val="28"/>
          <w:szCs w:val="28"/>
        </w:rPr>
        <w:t>комиссия.</w:t>
      </w:r>
    </w:p>
    <w:p w:rsidR="00B02451" w:rsidRDefault="00B02451" w:rsidP="000F1980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:rsidR="00B50A8D" w:rsidRPr="006B3EA9" w:rsidRDefault="007A0291" w:rsidP="000F1980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Начавшим свою работу в сентябре 2024 года, пятым созывом,</w:t>
      </w:r>
      <w:r w:rsidR="00792DCD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50A8D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было проведено 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B50A8D" w:rsidRPr="006B3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50A8D" w:rsidRPr="006B3EA9">
        <w:rPr>
          <w:rFonts w:ascii="Times New Roman" w:hAnsi="Times New Roman" w:cs="Times New Roman"/>
          <w:color w:val="auto"/>
          <w:sz w:val="28"/>
          <w:szCs w:val="28"/>
        </w:rPr>
        <w:t>заседания депутатских комиссий, из них:</w:t>
      </w:r>
    </w:p>
    <w:p w:rsidR="00466730" w:rsidRPr="006B3EA9" w:rsidRDefault="007A0291" w:rsidP="000F1980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466730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совместных заседаний постоянных комиссий;</w:t>
      </w:r>
    </w:p>
    <w:p w:rsidR="00BA6E41" w:rsidRPr="006B3EA9" w:rsidRDefault="007A0291" w:rsidP="000F1980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BA6E41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заседани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е </w:t>
      </w:r>
      <w:r w:rsidR="00BA6E41" w:rsidRPr="006B3EA9">
        <w:rPr>
          <w:rFonts w:ascii="Times New Roman" w:hAnsi="Times New Roman" w:cs="Times New Roman"/>
          <w:color w:val="auto"/>
          <w:sz w:val="28"/>
          <w:szCs w:val="28"/>
        </w:rPr>
        <w:t>постоянной ревизионной комиссии</w:t>
      </w:r>
      <w:r w:rsidR="00BC4F50" w:rsidRPr="006B3EA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14834" w:rsidRPr="006B3EA9" w:rsidRDefault="00F14834" w:rsidP="000F1980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:rsidR="00C91AF6" w:rsidRPr="006B3EA9" w:rsidRDefault="00C91AF6" w:rsidP="00A57D05">
      <w:pPr>
        <w:pStyle w:val="a3"/>
        <w:tabs>
          <w:tab w:val="left" w:pos="567"/>
        </w:tabs>
        <w:spacing w:before="0" w:beforeAutospacing="0" w:after="0" w:afterAutospacing="0"/>
        <w:rPr>
          <w:rFonts w:ascii="Times New Roman" w:hAnsi="Times New Roman" w:cs="Times New Roman"/>
          <w:color w:val="auto"/>
          <w:sz w:val="28"/>
          <w:szCs w:val="28"/>
        </w:rPr>
      </w:pPr>
    </w:p>
    <w:p w:rsidR="00CE1CA9" w:rsidRDefault="00A96BA1" w:rsidP="000F198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Одна из главных задач работы</w:t>
      </w:r>
      <w:r w:rsidR="00D24B77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 – это подготовка и проведение заседаний совета, на которых рассматриваются</w:t>
      </w:r>
      <w:r w:rsidR="00CE1CA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E1CA9" w:rsidRPr="00CE1CA9" w:rsidRDefault="00A96BA1" w:rsidP="00CE1CA9">
      <w:pPr>
        <w:pStyle w:val="a8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1CA9">
        <w:rPr>
          <w:rFonts w:ascii="Times New Roman" w:hAnsi="Times New Roman"/>
          <w:color w:val="000000" w:themeColor="text1"/>
          <w:sz w:val="28"/>
          <w:szCs w:val="28"/>
        </w:rPr>
        <w:t xml:space="preserve">вопросы местного значения, </w:t>
      </w:r>
    </w:p>
    <w:p w:rsidR="00CE1CA9" w:rsidRPr="00CE1CA9" w:rsidRDefault="00A96BA1" w:rsidP="00CE1CA9">
      <w:pPr>
        <w:pStyle w:val="a8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1CA9">
        <w:rPr>
          <w:rFonts w:ascii="Times New Roman" w:hAnsi="Times New Roman"/>
          <w:color w:val="000000" w:themeColor="text1"/>
          <w:sz w:val="28"/>
          <w:szCs w:val="28"/>
        </w:rPr>
        <w:t xml:space="preserve">вопросы организационного характера, </w:t>
      </w:r>
    </w:p>
    <w:p w:rsidR="00CE1CA9" w:rsidRPr="00CE1CA9" w:rsidRDefault="0030045F" w:rsidP="00CE1CA9">
      <w:pPr>
        <w:pStyle w:val="a8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1CA9">
        <w:rPr>
          <w:rFonts w:ascii="Times New Roman" w:hAnsi="Times New Roman"/>
          <w:color w:val="000000" w:themeColor="text1"/>
          <w:sz w:val="28"/>
          <w:szCs w:val="28"/>
        </w:rPr>
        <w:t>вопросы актуализации муниципальн</w:t>
      </w:r>
      <w:r w:rsidR="00CE1CA9">
        <w:rPr>
          <w:rFonts w:ascii="Times New Roman" w:hAnsi="Times New Roman"/>
          <w:color w:val="000000" w:themeColor="text1"/>
          <w:sz w:val="28"/>
          <w:szCs w:val="28"/>
        </w:rPr>
        <w:t xml:space="preserve">ых нормативных правовых актов в </w:t>
      </w:r>
      <w:r w:rsidRPr="00CE1CA9">
        <w:rPr>
          <w:rFonts w:ascii="Times New Roman" w:hAnsi="Times New Roman"/>
          <w:color w:val="000000" w:themeColor="text1"/>
          <w:sz w:val="28"/>
          <w:szCs w:val="28"/>
        </w:rPr>
        <w:t xml:space="preserve">связи с изменениями законодательства, </w:t>
      </w:r>
    </w:p>
    <w:p w:rsidR="00CE1CA9" w:rsidRPr="00CE1CA9" w:rsidRDefault="00A96BA1" w:rsidP="00CE1CA9">
      <w:pPr>
        <w:pStyle w:val="a8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1CA9">
        <w:rPr>
          <w:rFonts w:ascii="Times New Roman" w:hAnsi="Times New Roman"/>
          <w:color w:val="000000" w:themeColor="text1"/>
          <w:sz w:val="28"/>
          <w:szCs w:val="28"/>
        </w:rPr>
        <w:t xml:space="preserve">вопросы принятия, </w:t>
      </w:r>
    </w:p>
    <w:p w:rsidR="00CE1CA9" w:rsidRPr="00CE1CA9" w:rsidRDefault="00A96BA1" w:rsidP="00CE1CA9">
      <w:pPr>
        <w:pStyle w:val="a8"/>
        <w:numPr>
          <w:ilvl w:val="0"/>
          <w:numId w:val="13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1CA9">
        <w:rPr>
          <w:rFonts w:ascii="Times New Roman" w:hAnsi="Times New Roman"/>
          <w:color w:val="000000" w:themeColor="text1"/>
          <w:sz w:val="28"/>
          <w:szCs w:val="28"/>
        </w:rPr>
        <w:t>внесения изменений и исполнения бюджета муниципального образования</w:t>
      </w:r>
    </w:p>
    <w:p w:rsidR="00B02451" w:rsidRDefault="00A96BA1" w:rsidP="00B02451">
      <w:pPr>
        <w:ind w:left="121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E1CA9">
        <w:rPr>
          <w:rFonts w:ascii="Times New Roman" w:hAnsi="Times New Roman"/>
          <w:color w:val="000000" w:themeColor="text1"/>
          <w:sz w:val="28"/>
          <w:szCs w:val="28"/>
        </w:rPr>
        <w:t>принятия нормативно-правовых актов в соответствии с законами РФ и Ленинградской области</w:t>
      </w:r>
      <w:r w:rsidR="00597738" w:rsidRPr="00CE1CA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024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B5AE7" w:rsidRDefault="002B5AE7" w:rsidP="00B02451">
      <w:pPr>
        <w:ind w:left="1211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22D23" w:rsidRPr="00B02451" w:rsidRDefault="00A57D05" w:rsidP="00B0245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Все вопросы, рассматриваемые на заседаниях совет депутатов, предварительно обсуждаются постоянными депутатскими комиссиями. </w:t>
      </w:r>
    </w:p>
    <w:p w:rsidR="00AF7AD8" w:rsidRDefault="007A0291" w:rsidP="000F198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С сентября 2024 года</w:t>
      </w:r>
      <w:r w:rsidR="004A48D5" w:rsidRPr="006B3EA9">
        <w:rPr>
          <w:rFonts w:ascii="Times New Roman" w:hAnsi="Times New Roman" w:cs="Times New Roman"/>
          <w:sz w:val="28"/>
          <w:szCs w:val="28"/>
        </w:rPr>
        <w:t xml:space="preserve"> было проведено </w:t>
      </w:r>
      <w:r w:rsidRPr="006B3EA9">
        <w:rPr>
          <w:rFonts w:ascii="Times New Roman" w:hAnsi="Times New Roman" w:cs="Times New Roman"/>
          <w:sz w:val="28"/>
          <w:szCs w:val="28"/>
        </w:rPr>
        <w:t>5</w:t>
      </w:r>
      <w:r w:rsidR="004A48D5" w:rsidRPr="006B3EA9">
        <w:rPr>
          <w:rFonts w:ascii="Times New Roman" w:hAnsi="Times New Roman" w:cs="Times New Roman"/>
          <w:sz w:val="28"/>
          <w:szCs w:val="28"/>
        </w:rPr>
        <w:t xml:space="preserve"> заседаний совета депутатов</w:t>
      </w:r>
      <w:r w:rsidR="00BF78B4" w:rsidRPr="006B3EA9">
        <w:rPr>
          <w:rFonts w:ascii="Times New Roman" w:hAnsi="Times New Roman" w:cs="Times New Roman"/>
          <w:sz w:val="28"/>
          <w:szCs w:val="28"/>
        </w:rPr>
        <w:t xml:space="preserve">, из них – очередных заседаний </w:t>
      </w:r>
      <w:r w:rsidRPr="006B3EA9">
        <w:rPr>
          <w:rFonts w:ascii="Times New Roman" w:hAnsi="Times New Roman" w:cs="Times New Roman"/>
          <w:sz w:val="28"/>
          <w:szCs w:val="28"/>
        </w:rPr>
        <w:t xml:space="preserve"> - </w:t>
      </w:r>
      <w:r w:rsidR="00646CDE">
        <w:rPr>
          <w:rFonts w:ascii="Times New Roman" w:hAnsi="Times New Roman" w:cs="Times New Roman"/>
          <w:sz w:val="28"/>
          <w:szCs w:val="28"/>
        </w:rPr>
        <w:t>четыре</w:t>
      </w:r>
      <w:r w:rsidR="00BF78B4" w:rsidRPr="006B3EA9">
        <w:rPr>
          <w:rFonts w:ascii="Times New Roman" w:hAnsi="Times New Roman" w:cs="Times New Roman"/>
          <w:sz w:val="28"/>
          <w:szCs w:val="28"/>
        </w:rPr>
        <w:t xml:space="preserve">, внеочередных – </w:t>
      </w:r>
      <w:r w:rsidR="00646CDE">
        <w:rPr>
          <w:rFonts w:ascii="Times New Roman" w:hAnsi="Times New Roman" w:cs="Times New Roman"/>
          <w:sz w:val="28"/>
          <w:szCs w:val="28"/>
        </w:rPr>
        <w:t>одно</w:t>
      </w:r>
      <w:r w:rsidR="00BF78B4" w:rsidRPr="006B3EA9">
        <w:rPr>
          <w:rFonts w:ascii="Times New Roman" w:hAnsi="Times New Roman" w:cs="Times New Roman"/>
          <w:sz w:val="28"/>
          <w:szCs w:val="28"/>
        </w:rPr>
        <w:t>.</w:t>
      </w:r>
      <w:r w:rsidR="00C91F1E" w:rsidRPr="006B3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738" w:rsidRPr="006B3EA9" w:rsidRDefault="004A48D5" w:rsidP="000F198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lastRenderedPageBreak/>
        <w:t>Во всех без исключения заседаниях</w:t>
      </w:r>
      <w:r w:rsidR="00A57D05" w:rsidRPr="006B3EA9">
        <w:rPr>
          <w:rFonts w:ascii="Times New Roman" w:hAnsi="Times New Roman" w:cs="Times New Roman"/>
          <w:sz w:val="28"/>
          <w:szCs w:val="28"/>
        </w:rPr>
        <w:t>, помимо депутатского корпуса,</w:t>
      </w:r>
      <w:r w:rsidRPr="006B3EA9">
        <w:rPr>
          <w:rFonts w:ascii="Times New Roman" w:hAnsi="Times New Roman" w:cs="Times New Roman"/>
          <w:sz w:val="28"/>
          <w:szCs w:val="28"/>
        </w:rPr>
        <w:t xml:space="preserve"> принимали активное участие</w:t>
      </w:r>
      <w:r w:rsidR="00792DCD" w:rsidRPr="006B3EA9">
        <w:rPr>
          <w:rFonts w:ascii="Times New Roman" w:hAnsi="Times New Roman" w:cs="Times New Roman"/>
          <w:sz w:val="28"/>
          <w:szCs w:val="28"/>
        </w:rPr>
        <w:t>:</w:t>
      </w:r>
      <w:r w:rsidRPr="006B3EA9">
        <w:rPr>
          <w:rFonts w:ascii="Times New Roman" w:hAnsi="Times New Roman" w:cs="Times New Roman"/>
          <w:sz w:val="28"/>
          <w:szCs w:val="28"/>
        </w:rPr>
        <w:t xml:space="preserve"> </w:t>
      </w:r>
      <w:r w:rsidR="007A0291" w:rsidRPr="006B3EA9">
        <w:rPr>
          <w:rFonts w:ascii="Times New Roman" w:hAnsi="Times New Roman" w:cs="Times New Roman"/>
          <w:sz w:val="28"/>
          <w:szCs w:val="28"/>
        </w:rPr>
        <w:t>руковод</w:t>
      </w:r>
      <w:r w:rsidR="00A57D05" w:rsidRPr="006B3EA9">
        <w:rPr>
          <w:rFonts w:ascii="Times New Roman" w:hAnsi="Times New Roman" w:cs="Times New Roman"/>
          <w:sz w:val="28"/>
          <w:szCs w:val="28"/>
        </w:rPr>
        <w:t>ство</w:t>
      </w:r>
      <w:r w:rsidR="008F2BB2" w:rsidRPr="006B3EA9">
        <w:rPr>
          <w:rFonts w:ascii="Times New Roman" w:hAnsi="Times New Roman" w:cs="Times New Roman"/>
          <w:sz w:val="28"/>
          <w:szCs w:val="28"/>
        </w:rPr>
        <w:t xml:space="preserve"> </w:t>
      </w:r>
      <w:r w:rsidRPr="006B3EA9">
        <w:rPr>
          <w:rFonts w:ascii="Times New Roman" w:hAnsi="Times New Roman" w:cs="Times New Roman"/>
          <w:sz w:val="28"/>
          <w:szCs w:val="28"/>
        </w:rPr>
        <w:t>администрации</w:t>
      </w:r>
      <w:r w:rsidR="007A0291" w:rsidRPr="006B3EA9">
        <w:rPr>
          <w:rFonts w:ascii="Times New Roman" w:hAnsi="Times New Roman" w:cs="Times New Roman"/>
          <w:sz w:val="28"/>
          <w:szCs w:val="28"/>
        </w:rPr>
        <w:t xml:space="preserve"> МО «Город Отрадное»</w:t>
      </w:r>
      <w:r w:rsidRPr="006B3EA9">
        <w:rPr>
          <w:rFonts w:ascii="Times New Roman" w:hAnsi="Times New Roman" w:cs="Times New Roman"/>
          <w:sz w:val="28"/>
          <w:szCs w:val="28"/>
        </w:rPr>
        <w:t>, заместители главы и ответственные работники администрации</w:t>
      </w:r>
      <w:r w:rsidR="008E56BC" w:rsidRPr="006B3EA9">
        <w:rPr>
          <w:rFonts w:ascii="Times New Roman" w:hAnsi="Times New Roman" w:cs="Times New Roman"/>
          <w:sz w:val="28"/>
          <w:szCs w:val="28"/>
        </w:rPr>
        <w:t>, представители Кировской городской прокуратуры</w:t>
      </w:r>
      <w:r w:rsidR="007A0291" w:rsidRPr="006B3EA9">
        <w:rPr>
          <w:rFonts w:ascii="Times New Roman" w:hAnsi="Times New Roman" w:cs="Times New Roman"/>
          <w:sz w:val="28"/>
          <w:szCs w:val="28"/>
        </w:rPr>
        <w:t xml:space="preserve"> Ленинградской области, </w:t>
      </w:r>
      <w:r w:rsidR="00973ADC">
        <w:rPr>
          <w:rFonts w:ascii="Times New Roman" w:hAnsi="Times New Roman" w:cs="Times New Roman"/>
          <w:sz w:val="28"/>
          <w:szCs w:val="28"/>
        </w:rPr>
        <w:t>специалисты</w:t>
      </w:r>
      <w:r w:rsidR="00A57D05" w:rsidRPr="006B3EA9">
        <w:rPr>
          <w:rFonts w:ascii="Times New Roman" w:hAnsi="Times New Roman" w:cs="Times New Roman"/>
          <w:sz w:val="28"/>
          <w:szCs w:val="28"/>
        </w:rPr>
        <w:t xml:space="preserve"> аппарата совета депутатов, </w:t>
      </w:r>
      <w:r w:rsidR="007A0291" w:rsidRPr="006B3EA9">
        <w:rPr>
          <w:rFonts w:ascii="Times New Roman" w:hAnsi="Times New Roman" w:cs="Times New Roman"/>
          <w:sz w:val="28"/>
          <w:szCs w:val="28"/>
        </w:rPr>
        <w:t>сотрудники средств массовой информации.</w:t>
      </w:r>
      <w:r w:rsidRPr="006B3E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AF6" w:rsidRPr="006B3EA9" w:rsidRDefault="00C91AF6" w:rsidP="000F1980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02451" w:rsidRDefault="00B02451" w:rsidP="006B3EA9">
      <w:pPr>
        <w:ind w:firstLine="851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</w:p>
    <w:p w:rsidR="004A48D5" w:rsidRPr="00B02451" w:rsidRDefault="004A48D5" w:rsidP="00B0245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2451">
        <w:rPr>
          <w:rFonts w:ascii="Times New Roman" w:hAnsi="Times New Roman" w:cs="Times New Roman"/>
          <w:sz w:val="28"/>
          <w:szCs w:val="28"/>
        </w:rPr>
        <w:t xml:space="preserve">Исполняя свою основную функцию – нормотворческую -  советом депутатов </w:t>
      </w:r>
      <w:r w:rsidR="007A0291" w:rsidRPr="00B02451">
        <w:rPr>
          <w:rFonts w:ascii="Times New Roman" w:hAnsi="Times New Roman" w:cs="Times New Roman"/>
          <w:sz w:val="28"/>
          <w:szCs w:val="28"/>
        </w:rPr>
        <w:t xml:space="preserve">пятого созыва </w:t>
      </w:r>
      <w:r w:rsidRPr="00B02451">
        <w:rPr>
          <w:rFonts w:ascii="Times New Roman" w:hAnsi="Times New Roman" w:cs="Times New Roman"/>
          <w:sz w:val="28"/>
          <w:szCs w:val="28"/>
        </w:rPr>
        <w:t>принято</w:t>
      </w:r>
      <w:r w:rsidR="00B32E0D" w:rsidRPr="00B02451">
        <w:rPr>
          <w:rFonts w:ascii="Times New Roman" w:hAnsi="Times New Roman" w:cs="Times New Roman"/>
          <w:sz w:val="28"/>
          <w:szCs w:val="28"/>
        </w:rPr>
        <w:t xml:space="preserve"> в общем за 20</w:t>
      </w:r>
      <w:r w:rsidR="00803CC4" w:rsidRPr="00B02451">
        <w:rPr>
          <w:rFonts w:ascii="Times New Roman" w:hAnsi="Times New Roman" w:cs="Times New Roman"/>
          <w:sz w:val="28"/>
          <w:szCs w:val="28"/>
        </w:rPr>
        <w:t>2</w:t>
      </w:r>
      <w:r w:rsidR="007A0291" w:rsidRPr="00B02451">
        <w:rPr>
          <w:rFonts w:ascii="Times New Roman" w:hAnsi="Times New Roman" w:cs="Times New Roman"/>
          <w:sz w:val="28"/>
          <w:szCs w:val="28"/>
        </w:rPr>
        <w:t>4</w:t>
      </w:r>
      <w:r w:rsidR="00B32E0D" w:rsidRPr="00B02451">
        <w:rPr>
          <w:rFonts w:ascii="Times New Roman" w:hAnsi="Times New Roman" w:cs="Times New Roman"/>
          <w:sz w:val="28"/>
          <w:szCs w:val="28"/>
        </w:rPr>
        <w:t xml:space="preserve"> год </w:t>
      </w:r>
      <w:r w:rsidR="00FA097D" w:rsidRPr="00B02451">
        <w:rPr>
          <w:rFonts w:ascii="Times New Roman" w:hAnsi="Times New Roman" w:cs="Times New Roman"/>
          <w:sz w:val="28"/>
          <w:szCs w:val="28"/>
        </w:rPr>
        <w:t>-</w:t>
      </w:r>
      <w:r w:rsidR="00BF78B4" w:rsidRPr="00B02451">
        <w:rPr>
          <w:rFonts w:ascii="Times New Roman" w:hAnsi="Times New Roman" w:cs="Times New Roman"/>
          <w:sz w:val="28"/>
          <w:szCs w:val="28"/>
        </w:rPr>
        <w:t xml:space="preserve"> </w:t>
      </w:r>
      <w:r w:rsidR="007A0291" w:rsidRPr="00B02451">
        <w:rPr>
          <w:rFonts w:ascii="Times New Roman" w:hAnsi="Times New Roman" w:cs="Times New Roman"/>
          <w:sz w:val="28"/>
          <w:szCs w:val="28"/>
        </w:rPr>
        <w:t>32</w:t>
      </w:r>
      <w:r w:rsidR="00BF78B4" w:rsidRPr="00B02451">
        <w:rPr>
          <w:rFonts w:ascii="Times New Roman" w:hAnsi="Times New Roman" w:cs="Times New Roman"/>
          <w:sz w:val="28"/>
          <w:szCs w:val="28"/>
        </w:rPr>
        <w:t xml:space="preserve"> нормативно-правовых акт</w:t>
      </w:r>
      <w:r w:rsidR="007A0291" w:rsidRPr="00B02451">
        <w:rPr>
          <w:rFonts w:ascii="Times New Roman" w:hAnsi="Times New Roman" w:cs="Times New Roman"/>
          <w:sz w:val="28"/>
          <w:szCs w:val="28"/>
        </w:rPr>
        <w:t>а</w:t>
      </w:r>
      <w:r w:rsidR="00BD7C8B" w:rsidRPr="00B02451">
        <w:rPr>
          <w:rFonts w:ascii="Times New Roman" w:hAnsi="Times New Roman" w:cs="Times New Roman"/>
          <w:sz w:val="28"/>
          <w:szCs w:val="28"/>
        </w:rPr>
        <w:t xml:space="preserve"> (решения)</w:t>
      </w:r>
      <w:r w:rsidRPr="00B02451">
        <w:rPr>
          <w:rFonts w:ascii="Times New Roman" w:hAnsi="Times New Roman" w:cs="Times New Roman"/>
          <w:sz w:val="28"/>
          <w:szCs w:val="28"/>
        </w:rPr>
        <w:t>.</w:t>
      </w:r>
    </w:p>
    <w:p w:rsidR="002E7459" w:rsidRPr="00B02451" w:rsidRDefault="002E7459" w:rsidP="00B0245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2451">
        <w:rPr>
          <w:rFonts w:ascii="Times New Roman" w:hAnsi="Times New Roman" w:cs="Times New Roman"/>
          <w:sz w:val="28"/>
          <w:szCs w:val="28"/>
        </w:rPr>
        <w:t>Все нормативно-правовые акты представительного и исполнительного органов</w:t>
      </w:r>
      <w:r w:rsidRPr="006B3EA9">
        <w:rPr>
          <w:rFonts w:ascii="Times New Roman" w:hAnsi="Times New Roman" w:cs="Times New Roman"/>
          <w:sz w:val="28"/>
          <w:szCs w:val="28"/>
        </w:rPr>
        <w:t xml:space="preserve"> </w:t>
      </w:r>
      <w:r w:rsidRPr="00B02451">
        <w:rPr>
          <w:rFonts w:ascii="Times New Roman" w:hAnsi="Times New Roman" w:cs="Times New Roman"/>
          <w:sz w:val="28"/>
          <w:szCs w:val="28"/>
        </w:rPr>
        <w:t xml:space="preserve">МО «Город Отрадное» прошли правовую экспертизу на соответствие требованиям действующего законодательства в Государственном экспертном институте регионального законодательства. Предварительно все проекты правовых муниципальных актов нормативного характера проверяются юридической службой администрации МО «Город Отрадное» и Кировской городской прокуратурой на наличие в них факторов, способствующих созданию условий для коррупции. </w:t>
      </w:r>
    </w:p>
    <w:p w:rsidR="002E7459" w:rsidRPr="00B02451" w:rsidRDefault="002E7459" w:rsidP="00B02451">
      <w:pPr>
        <w:widowControl w:val="0"/>
        <w:spacing w:after="0" w:line="240" w:lineRule="auto"/>
        <w:ind w:firstLine="851"/>
        <w:jc w:val="both"/>
        <w:rPr>
          <w:bCs/>
        </w:rPr>
      </w:pPr>
    </w:p>
    <w:p w:rsidR="002E7459" w:rsidRPr="006B3EA9" w:rsidRDefault="002E7459" w:rsidP="002E7459">
      <w:pPr>
        <w:ind w:firstLine="851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>Основное внимание уделялось:</w:t>
      </w:r>
    </w:p>
    <w:p w:rsidR="00E04F16" w:rsidRPr="006B3EA9" w:rsidRDefault="00EA154D" w:rsidP="006B3EA9">
      <w:pPr>
        <w:ind w:firstLine="851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646CDE">
        <w:rPr>
          <w:rStyle w:val="ab"/>
          <w:rFonts w:ascii="Times New Roman" w:hAnsi="Times New Roman" w:cs="Times New Roman"/>
          <w:b w:val="0"/>
          <w:sz w:val="28"/>
          <w:szCs w:val="28"/>
        </w:rPr>
        <w:t>В</w:t>
      </w:r>
      <w:r w:rsidR="00FA097D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>опросам</w:t>
      </w:r>
      <w:r w:rsidR="008F2BB2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>, регулирующим</w:t>
      </w:r>
      <w:r w:rsidR="00877839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деятельность совета депутатов </w:t>
      </w:r>
      <w:r w:rsidR="00A0723C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>и администрации</w:t>
      </w:r>
      <w:r w:rsidR="00D83675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AF7AD8" w:rsidRPr="006B3EA9" w:rsidRDefault="00EA154D" w:rsidP="006B3EA9">
      <w:pPr>
        <w:ind w:firstLine="851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646CDE">
        <w:rPr>
          <w:rStyle w:val="ab"/>
          <w:rFonts w:ascii="Times New Roman" w:hAnsi="Times New Roman" w:cs="Times New Roman"/>
          <w:b w:val="0"/>
          <w:sz w:val="28"/>
          <w:szCs w:val="28"/>
        </w:rPr>
        <w:t>В</w:t>
      </w:r>
      <w:r w:rsidR="0011722B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>опросам, ка</w:t>
      </w:r>
      <w:r w:rsidR="00BD7C8B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сающихся бюджета, </w:t>
      </w:r>
    </w:p>
    <w:p w:rsidR="00EE7604" w:rsidRDefault="00EA154D" w:rsidP="00BD7C8B">
      <w:pPr>
        <w:ind w:firstLine="851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646CDE">
        <w:rPr>
          <w:rStyle w:val="ab"/>
          <w:rFonts w:ascii="Times New Roman" w:hAnsi="Times New Roman" w:cs="Times New Roman"/>
          <w:b w:val="0"/>
          <w:sz w:val="28"/>
          <w:szCs w:val="28"/>
        </w:rPr>
        <w:t>В</w:t>
      </w:r>
      <w:r w:rsidR="008A3EAA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>опросам</w:t>
      </w:r>
      <w:r w:rsidR="00D83675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местного значения, </w:t>
      </w:r>
    </w:p>
    <w:p w:rsidR="00AF7AD8" w:rsidRDefault="00646CDE" w:rsidP="00BD7C8B">
      <w:pPr>
        <w:ind w:firstLine="851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DF7049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>В</w:t>
      </w:r>
      <w:r w:rsidR="00F84D96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>опросам, касающи</w:t>
      </w:r>
      <w:r>
        <w:rPr>
          <w:rStyle w:val="ab"/>
          <w:rFonts w:ascii="Times New Roman" w:hAnsi="Times New Roman" w:cs="Times New Roman"/>
          <w:b w:val="0"/>
          <w:sz w:val="28"/>
          <w:szCs w:val="28"/>
        </w:rPr>
        <w:t>мся</w:t>
      </w:r>
      <w:r w:rsidR="00F84D96" w:rsidRPr="006B3EA9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7604">
        <w:rPr>
          <w:rStyle w:val="ab"/>
          <w:rFonts w:ascii="Times New Roman" w:hAnsi="Times New Roman" w:cs="Times New Roman"/>
          <w:b w:val="0"/>
          <w:sz w:val="28"/>
          <w:szCs w:val="28"/>
        </w:rPr>
        <w:t>социально-культурной сферы</w:t>
      </w:r>
    </w:p>
    <w:p w:rsidR="00B34C22" w:rsidRDefault="00292AA3" w:rsidP="00292AA3">
      <w:pPr>
        <w:ind w:firstLine="851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Одним из самых важных решений 2024 года стало избрание главы администрации Отрадненского городского поселения Кировского муниципального района Ленинградской области. </w:t>
      </w:r>
    </w:p>
    <w:p w:rsidR="00292AA3" w:rsidRPr="006B3EA9" w:rsidRDefault="00292AA3" w:rsidP="00292AA3">
      <w:pPr>
        <w:ind w:firstLine="851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  <w:r>
        <w:rPr>
          <w:rStyle w:val="ab"/>
          <w:rFonts w:ascii="Times New Roman" w:hAnsi="Times New Roman" w:cs="Times New Roman"/>
          <w:b w:val="0"/>
          <w:sz w:val="28"/>
          <w:szCs w:val="28"/>
        </w:rPr>
        <w:t>Кандидатура Морозова Александра Сергеевича была утверждена единогласным решением всего депутатского корпуса.</w:t>
      </w:r>
    </w:p>
    <w:p w:rsidR="00AF7AD8" w:rsidRPr="006B3EA9" w:rsidRDefault="00AF7AD8" w:rsidP="00292A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02451" w:rsidRDefault="00B02451" w:rsidP="006B3EA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8C4" w:rsidRPr="00292AA3" w:rsidRDefault="004A48D5" w:rsidP="00B0245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F70FD9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ст.</w:t>
      </w: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28 131-ФЗ, Уставом МО «Город Отрадное», в </w:t>
      </w:r>
      <w:r w:rsidR="00A57D05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 </w:t>
      </w: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03CC4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7D05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пров</w:t>
      </w:r>
      <w:r w:rsidR="003B1A79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3B1A79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ились</w:t>
      </w: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публичные слушания по </w:t>
      </w:r>
      <w:r w:rsidR="00DC6960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A57D05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C6960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</w:t>
      </w:r>
      <w:r w:rsidR="00A57D05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DC6960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  <w:r w:rsidR="00B02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451" w:rsidRPr="006B3EA9">
        <w:rPr>
          <w:rFonts w:ascii="Times New Roman" w:hAnsi="Times New Roman"/>
          <w:sz w:val="28"/>
          <w:szCs w:val="28"/>
        </w:rPr>
        <w:t xml:space="preserve"> </w:t>
      </w:r>
      <w:r w:rsidR="00A57D05" w:rsidRPr="006B3EA9">
        <w:rPr>
          <w:rFonts w:ascii="Times New Roman" w:hAnsi="Times New Roman"/>
          <w:sz w:val="28"/>
          <w:szCs w:val="28"/>
        </w:rPr>
        <w:t>«О бюджете Отрадненского городского поселения Кировского муниципального района Ленинградской области на 2025 год и плановые периоды 2026-2027 годов».</w:t>
      </w:r>
    </w:p>
    <w:p w:rsidR="00F14834" w:rsidRPr="006B3EA9" w:rsidRDefault="00F14834" w:rsidP="006B3EA9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:rsidR="00EA154D" w:rsidRPr="006B3EA9" w:rsidRDefault="008B283C" w:rsidP="006B3EA9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Важным направлением в д</w:t>
      </w:r>
      <w:r w:rsidR="0005496E" w:rsidRPr="006B3EA9">
        <w:rPr>
          <w:rFonts w:ascii="Times New Roman" w:hAnsi="Times New Roman" w:cs="Times New Roman"/>
          <w:color w:val="auto"/>
          <w:sz w:val="28"/>
          <w:szCs w:val="28"/>
        </w:rPr>
        <w:t>еятельности совета депутатов и г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лавы муниципального образования является работа в соответствии с </w:t>
      </w:r>
      <w:r w:rsidR="00646CDE">
        <w:rPr>
          <w:rFonts w:ascii="Times New Roman" w:hAnsi="Times New Roman" w:cs="Times New Roman"/>
          <w:color w:val="auto"/>
          <w:sz w:val="28"/>
          <w:szCs w:val="28"/>
        </w:rPr>
        <w:t>Федеральным законом №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>59-ФЗ «О порядке рассмотрения обращений граждан»</w:t>
      </w:r>
      <w:r w:rsidR="00245209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2D7542" w:rsidRPr="006B3EA9" w:rsidRDefault="002D7542" w:rsidP="006B3EA9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В соответствии с графиком проводились депутатские приемы и приемы главы муниципального образования с целью оказания той помощи нашим жителям, которую, в силу своих полномочий, могут оказать депутаты. </w:t>
      </w:r>
    </w:p>
    <w:p w:rsidR="00E05D94" w:rsidRPr="006B3EA9" w:rsidRDefault="00A57D05" w:rsidP="006B3EA9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С сентября</w:t>
      </w:r>
      <w:r w:rsidR="005568D4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B283C" w:rsidRPr="006B3EA9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803CC4" w:rsidRPr="006B3EA9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5568D4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4 </w:t>
      </w:r>
      <w:r w:rsidR="008B283C" w:rsidRPr="006B3EA9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5568D4" w:rsidRPr="006B3EA9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8B283C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в адрес </w:t>
      </w:r>
      <w:r w:rsidR="001677F8" w:rsidRPr="006B3EA9">
        <w:rPr>
          <w:rFonts w:ascii="Times New Roman" w:hAnsi="Times New Roman" w:cs="Times New Roman"/>
          <w:color w:val="auto"/>
          <w:sz w:val="28"/>
          <w:szCs w:val="28"/>
        </w:rPr>
        <w:t>главы муниципального образования</w:t>
      </w:r>
      <w:r w:rsidR="008B283C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поступило </w:t>
      </w:r>
      <w:r w:rsidR="00660447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более </w:t>
      </w:r>
      <w:r w:rsidR="005568D4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20 </w:t>
      </w:r>
      <w:r w:rsidR="00660447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обращений граждан. </w:t>
      </w:r>
      <w:r w:rsidR="00C73BA0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Было проведено </w:t>
      </w:r>
      <w:r w:rsidR="005568D4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8 </w:t>
      </w:r>
      <w:r w:rsidR="002E7459">
        <w:rPr>
          <w:rFonts w:ascii="Times New Roman" w:hAnsi="Times New Roman" w:cs="Times New Roman"/>
          <w:color w:val="auto"/>
          <w:sz w:val="28"/>
          <w:szCs w:val="28"/>
        </w:rPr>
        <w:t>личных приемов</w:t>
      </w:r>
      <w:r w:rsidR="00E05D94" w:rsidRPr="006B3EA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83917" w:rsidRDefault="008B283C" w:rsidP="006B3EA9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Наряду с письменными обращениями непосредственно на приеме</w:t>
      </w:r>
      <w:r w:rsidR="00792DCD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поступают</w:t>
      </w:r>
      <w:r w:rsidR="0028391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83917" w:rsidRDefault="008B283C" w:rsidP="00283917">
      <w:pPr>
        <w:pStyle w:val="a3"/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устные обращения по телефону</w:t>
      </w:r>
      <w:r w:rsidR="00660447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283917" w:rsidRDefault="00660447" w:rsidP="00283917">
      <w:pPr>
        <w:pStyle w:val="a3"/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на электронную почту</w:t>
      </w:r>
      <w:r w:rsidR="008B283C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83917" w:rsidRDefault="008B283C" w:rsidP="00283917">
      <w:pPr>
        <w:pStyle w:val="a3"/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и в приемную</w:t>
      </w:r>
      <w:r w:rsidR="00A57D05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83917" w:rsidRDefault="008B283C" w:rsidP="00283917">
      <w:pPr>
        <w:pStyle w:val="a3"/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население обращается с различными вопросами при встрече на улице, </w:t>
      </w:r>
    </w:p>
    <w:p w:rsidR="00283917" w:rsidRDefault="008B283C" w:rsidP="00283917">
      <w:pPr>
        <w:pStyle w:val="a3"/>
        <w:numPr>
          <w:ilvl w:val="0"/>
          <w:numId w:val="14"/>
        </w:numPr>
        <w:tabs>
          <w:tab w:val="left" w:pos="567"/>
        </w:tabs>
        <w:spacing w:before="0" w:beforeAutospacing="0" w:after="0" w:afterAutospacing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приходят на прием на рабочие места депутатов. </w:t>
      </w:r>
    </w:p>
    <w:p w:rsidR="008B283C" w:rsidRPr="006B3EA9" w:rsidRDefault="008B283C" w:rsidP="006B3EA9">
      <w:pPr>
        <w:pStyle w:val="a3"/>
        <w:tabs>
          <w:tab w:val="left" w:pos="567"/>
        </w:tabs>
        <w:spacing w:before="0" w:beforeAutospacing="0" w:after="0" w:afterAutospacing="0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Таки</w:t>
      </w:r>
      <w:r w:rsidR="00DC4FB1">
        <w:rPr>
          <w:rFonts w:ascii="Times New Roman" w:hAnsi="Times New Roman" w:cs="Times New Roman"/>
          <w:color w:val="000000" w:themeColor="text1"/>
          <w:sz w:val="28"/>
          <w:szCs w:val="28"/>
        </w:rPr>
        <w:t>е обращения тоже находят отклик.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4FB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сли решить </w:t>
      </w:r>
      <w:r w:rsidR="00DC4FB1">
        <w:rPr>
          <w:rFonts w:ascii="Times New Roman" w:hAnsi="Times New Roman" w:cs="Times New Roman"/>
          <w:color w:val="000000" w:themeColor="text1"/>
          <w:sz w:val="28"/>
          <w:szCs w:val="28"/>
        </w:rPr>
        <w:t>конкретную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проблему сразу </w:t>
      </w:r>
      <w:r w:rsidR="00DC4FB1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невозможно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то готовится запрос </w:t>
      </w:r>
      <w:r w:rsidR="00547A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соответствующие органы 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и обращение ставится на контроль.</w:t>
      </w:r>
    </w:p>
    <w:p w:rsidR="00433EC2" w:rsidRPr="006B3EA9" w:rsidRDefault="0000031B" w:rsidP="006B3EA9">
      <w:pPr>
        <w:tabs>
          <w:tab w:val="left" w:pos="426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</w:t>
      </w:r>
      <w:r w:rsidR="008B283C" w:rsidRPr="006B3EA9">
        <w:rPr>
          <w:rFonts w:ascii="Times New Roman" w:hAnsi="Times New Roman" w:cs="Times New Roman"/>
          <w:sz w:val="28"/>
          <w:szCs w:val="28"/>
        </w:rPr>
        <w:t xml:space="preserve"> от жителей муниципального образования в </w:t>
      </w:r>
      <w:r w:rsidR="00F70FD9" w:rsidRPr="006B3EA9">
        <w:rPr>
          <w:rFonts w:ascii="Times New Roman" w:hAnsi="Times New Roman" w:cs="Times New Roman"/>
          <w:sz w:val="28"/>
          <w:szCs w:val="28"/>
        </w:rPr>
        <w:t>основном касались</w:t>
      </w:r>
      <w:r w:rsidR="008B283C" w:rsidRPr="006B3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</w:t>
      </w:r>
      <w:r w:rsidR="00F70FD9" w:rsidRPr="006B3EA9">
        <w:rPr>
          <w:rFonts w:ascii="Times New Roman" w:hAnsi="Times New Roman" w:cs="Times New Roman"/>
          <w:sz w:val="28"/>
          <w:szCs w:val="28"/>
        </w:rPr>
        <w:t>: жилищно</w:t>
      </w:r>
      <w:r w:rsidR="00CA7561" w:rsidRPr="006B3EA9">
        <w:rPr>
          <w:rFonts w:ascii="Times New Roman" w:hAnsi="Times New Roman" w:cs="Times New Roman"/>
          <w:sz w:val="28"/>
          <w:szCs w:val="28"/>
        </w:rPr>
        <w:t xml:space="preserve">-коммунального </w:t>
      </w:r>
      <w:r w:rsidR="001677F8" w:rsidRPr="006B3EA9">
        <w:rPr>
          <w:rFonts w:ascii="Times New Roman" w:hAnsi="Times New Roman" w:cs="Times New Roman"/>
          <w:sz w:val="28"/>
          <w:szCs w:val="28"/>
        </w:rPr>
        <w:t>хозяйства, бл</w:t>
      </w:r>
      <w:r w:rsidR="00F40EF1" w:rsidRPr="006B3EA9">
        <w:rPr>
          <w:rFonts w:ascii="Times New Roman" w:hAnsi="Times New Roman" w:cs="Times New Roman"/>
          <w:sz w:val="28"/>
          <w:szCs w:val="28"/>
        </w:rPr>
        <w:t>агоустройства, здравоохранения</w:t>
      </w:r>
      <w:r w:rsidR="00A57D05" w:rsidRPr="006B3EA9">
        <w:rPr>
          <w:rFonts w:ascii="Times New Roman" w:hAnsi="Times New Roman" w:cs="Times New Roman"/>
          <w:sz w:val="28"/>
          <w:szCs w:val="28"/>
        </w:rPr>
        <w:t>, государственной поддержки граждан</w:t>
      </w:r>
      <w:r w:rsidR="00F40EF1" w:rsidRPr="006B3EA9">
        <w:rPr>
          <w:rFonts w:ascii="Times New Roman" w:hAnsi="Times New Roman" w:cs="Times New Roman"/>
          <w:sz w:val="28"/>
          <w:szCs w:val="28"/>
        </w:rPr>
        <w:t xml:space="preserve"> </w:t>
      </w:r>
      <w:r w:rsidR="00F70FD9" w:rsidRPr="006B3EA9">
        <w:rPr>
          <w:rFonts w:ascii="Times New Roman" w:hAnsi="Times New Roman" w:cs="Times New Roman"/>
          <w:sz w:val="28"/>
          <w:szCs w:val="28"/>
        </w:rPr>
        <w:t xml:space="preserve">и </w:t>
      </w:r>
      <w:r w:rsidR="00646CDE">
        <w:rPr>
          <w:rFonts w:ascii="Times New Roman" w:hAnsi="Times New Roman" w:cs="Times New Roman"/>
          <w:sz w:val="28"/>
          <w:szCs w:val="28"/>
        </w:rPr>
        <w:t>прочие вопросы</w:t>
      </w:r>
      <w:r w:rsidR="001677F8" w:rsidRPr="006B3EA9">
        <w:rPr>
          <w:rFonts w:ascii="Times New Roman" w:hAnsi="Times New Roman" w:cs="Times New Roman"/>
          <w:sz w:val="28"/>
          <w:szCs w:val="28"/>
        </w:rPr>
        <w:t>.</w:t>
      </w:r>
    </w:p>
    <w:p w:rsidR="00B02451" w:rsidRDefault="00B02451" w:rsidP="00A57D05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5AE7" w:rsidRDefault="002B5AE7" w:rsidP="00A57D05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2AF2" w:rsidRPr="006B3EA9" w:rsidRDefault="00913404" w:rsidP="00A57D05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Помимо рабочих</w:t>
      </w:r>
      <w:r w:rsidR="00DA2BD9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заседаний и </w:t>
      </w: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совещаний</w:t>
      </w:r>
      <w:r w:rsidR="005C3004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государственных праздников и памятных дат,</w:t>
      </w: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этот год был богат на </w:t>
      </w:r>
      <w:r w:rsidR="00DA2BD9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различные социально-культурные мероприятия</w:t>
      </w:r>
      <w:r w:rsidR="00A57D05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C3004" w:rsidRPr="006B3EA9" w:rsidRDefault="003335A1" w:rsidP="000F1980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>Прошедший</w:t>
      </w:r>
      <w:r w:rsidR="003270BC"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</w:t>
      </w:r>
      <w:r w:rsidR="00A57D05"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3270BC"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</w:t>
      </w:r>
      <w:r w:rsidR="00F7548C"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включал в себя</w:t>
      </w:r>
      <w:r w:rsidR="00292AA3"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39B8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посещение </w:t>
      </w: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организаций и </w:t>
      </w:r>
      <w:r w:rsidR="00F7548C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предприятий </w:t>
      </w:r>
      <w:r w:rsidR="005F39B8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города и знакомство со спецификой их работы, </w:t>
      </w:r>
      <w:r w:rsidR="005C3004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встреч</w:t>
      </w:r>
      <w:r w:rsidR="005F39B8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5C3004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работниками</w:t>
      </w:r>
      <w:r w:rsidR="005F39B8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сферы ЖКХ и работниками культуры.</w:t>
      </w:r>
    </w:p>
    <w:p w:rsidR="005F3606" w:rsidRPr="006B3EA9" w:rsidRDefault="00F7548C" w:rsidP="00A57D05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3335A1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57D05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День образования города Отрадное, состоялось торжественное открытие Яблоневой аллеи.</w:t>
      </w:r>
    </w:p>
    <w:p w:rsidR="00C43FDC" w:rsidRPr="006B3EA9" w:rsidRDefault="00913404" w:rsidP="000F1980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5568D4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октябре </w:t>
      </w:r>
      <w:r w:rsidR="00BD7C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2024 года </w:t>
      </w: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прошла экоакция – озеленение </w:t>
      </w:r>
      <w:r w:rsidR="005568D4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Яблоневой аллеи</w:t>
      </w: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где руководство г</w:t>
      </w:r>
      <w:r w:rsidR="005568D4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орода, совместно со школьниками, воспитанниками детских садов, предпринимателями и активными гражданами города </w:t>
      </w: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высаживали саженцы </w:t>
      </w:r>
      <w:r w:rsidR="005568D4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яблонь </w:t>
      </w:r>
      <w:r w:rsidR="00B833ED"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вдоль аллеи. </w:t>
      </w:r>
    </w:p>
    <w:p w:rsidR="00B833ED" w:rsidRDefault="002D7542" w:rsidP="000F1980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B3E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конце года прошла, уже ставшая традиционной благотворительная акция «Елка желаний», которую активно поддержали наши депутаты.</w:t>
      </w:r>
    </w:p>
    <w:p w:rsidR="00E33B03" w:rsidRPr="006B3EA9" w:rsidRDefault="00E33B03" w:rsidP="00E33B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Не забываем мы и о наших дорогих ветеранах.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Pr="006B3EA9">
        <w:rPr>
          <w:rFonts w:ascii="Times New Roman" w:hAnsi="Times New Roman" w:cs="Times New Roman"/>
          <w:sz w:val="28"/>
          <w:szCs w:val="28"/>
        </w:rPr>
        <w:t>24 год был богат на теплые приемы и встречи.</w:t>
      </w:r>
    </w:p>
    <w:p w:rsidR="00E33B03" w:rsidRDefault="00E33B03" w:rsidP="00E33B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Совет депутатов активно сотрудничает с советом ветеранов города Отрадное и оказывает ему помощь и поддержку. </w:t>
      </w:r>
    </w:p>
    <w:p w:rsidR="00FC05F6" w:rsidRPr="009B1564" w:rsidRDefault="00FC05F6" w:rsidP="00FC05F6">
      <w:pPr>
        <w:tabs>
          <w:tab w:val="left" w:pos="56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Приоритетной задачей остается поддержка участников специальной военной операции и их семей. </w:t>
      </w:r>
      <w:r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>Прошедший 2024 год включал в себя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>прием участников СВО,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родственников,</w:t>
      </w:r>
      <w:r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благотворительные акции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сбор помощи нашим бойцам.</w:t>
      </w:r>
      <w:r w:rsidRPr="009B1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33B03" w:rsidRPr="00646CDE" w:rsidRDefault="00E33B03" w:rsidP="00E33B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CDE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2025 год объявлен Президентом РФ Владимиром Путиным Годом защитника Отечества. Это решение имеет особую значимость в преддверии празднования 80-летия победы в Великой Отечественной войне.</w:t>
      </w:r>
    </w:p>
    <w:p w:rsidR="00B02451" w:rsidRPr="002B5AE7" w:rsidRDefault="00B02451" w:rsidP="000F1980">
      <w:pPr>
        <w:pStyle w:val="a3"/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:rsidR="00AB3D7D" w:rsidRPr="006B3EA9" w:rsidRDefault="004A48D5" w:rsidP="00AB3D7D">
      <w:pPr>
        <w:pStyle w:val="a3"/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Успешная работа муниципальных депутатов невозможна без постоянного общения с коллегами других муниципальных образовани</w:t>
      </w:r>
      <w:r w:rsidR="00B94074" w:rsidRPr="006B3EA9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, областными депутатами. </w:t>
      </w:r>
      <w:r w:rsidR="002D7542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Пятый созыв начал свою деятельность с 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>активно</w:t>
      </w:r>
      <w:r w:rsidR="002D7542" w:rsidRPr="006B3EA9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участи</w:t>
      </w:r>
      <w:r w:rsidR="002D7542" w:rsidRPr="006B3EA9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0FD9" w:rsidRPr="006B3EA9">
        <w:rPr>
          <w:rFonts w:ascii="Times New Roman" w:hAnsi="Times New Roman" w:cs="Times New Roman"/>
          <w:color w:val="auto"/>
          <w:sz w:val="28"/>
          <w:szCs w:val="28"/>
        </w:rPr>
        <w:t>в занятиях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школы, организованной советом </w:t>
      </w:r>
      <w:r w:rsidRPr="006B3EA9"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муниципальных образований Ленинградской области</w:t>
      </w:r>
      <w:r w:rsidR="00AB04DC" w:rsidRPr="006B3EA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B3D7D" w:rsidRPr="006B3EA9" w:rsidRDefault="00AB3D7D" w:rsidP="00AB3D7D">
      <w:pPr>
        <w:pStyle w:val="a3"/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:rsidR="00B02451" w:rsidRDefault="00B02451" w:rsidP="002D7542">
      <w:pPr>
        <w:pStyle w:val="a3"/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3D7D" w:rsidRPr="006B3EA9" w:rsidRDefault="00B67B11" w:rsidP="002D7542">
      <w:pPr>
        <w:pStyle w:val="a3"/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Одним из первых решений совета депутатов пятого созыва 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было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избрание депутатов в совет</w:t>
      </w:r>
      <w:r w:rsidR="004A48D5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депутатов Кировского муниципального 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района,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ими стали: я, как глава МО и Шеваршинов Валерий Владимирович. Помимо участия во всех заседаниях </w:t>
      </w:r>
      <w:r w:rsidR="00C44979">
        <w:rPr>
          <w:rFonts w:ascii="Times New Roman" w:hAnsi="Times New Roman" w:cs="Times New Roman"/>
          <w:color w:val="000000" w:themeColor="text1"/>
          <w:sz w:val="28"/>
          <w:szCs w:val="28"/>
        </w:rPr>
        <w:t>совета депутатов Кировского муниципального района (а именно – подготовке и принятии решений) мы принимаем участие</w:t>
      </w:r>
      <w:r w:rsidR="004A48D5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497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70FD9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заседаниях</w:t>
      </w:r>
      <w:r w:rsidR="00C4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профильных комиссий</w:t>
      </w:r>
      <w:r w:rsidR="004A48D5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9170D0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депутат Кировского муниципального района Ленинградской области я </w:t>
      </w:r>
      <w:r w:rsidR="00C44979">
        <w:rPr>
          <w:rFonts w:ascii="Times New Roman" w:hAnsi="Times New Roman" w:cs="Times New Roman"/>
          <w:color w:val="000000" w:themeColor="text1"/>
          <w:sz w:val="28"/>
          <w:szCs w:val="28"/>
        </w:rPr>
        <w:t>непосредственно участвую</w:t>
      </w:r>
      <w:r w:rsidR="009170D0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F44786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всех </w:t>
      </w:r>
      <w:r w:rsidR="00C14A48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встречах и совещаниях, инициируемых районом</w:t>
      </w:r>
      <w:r w:rsidR="00F44786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являюсь </w:t>
      </w:r>
      <w:r w:rsidR="002D7542" w:rsidRPr="006B3EA9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Председателем постоянной комиссии по промышленности, транспорту, ЖКХ, агропромышленному комплексу и связи</w:t>
      </w:r>
      <w:r w:rsidR="00154FC0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>,</w:t>
      </w:r>
      <w:r w:rsidR="002D7542" w:rsidRPr="006B3EA9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участвую в работе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к</w:t>
      </w:r>
      <w:r w:rsidR="002D7542" w:rsidRPr="002D754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омисси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и</w:t>
      </w:r>
      <w:r w:rsidR="002D7542" w:rsidRPr="002D754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по бюджету, экономике, собственности и инвестициям</w:t>
      </w:r>
      <w:r w:rsidR="00154FC0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</w:t>
      </w:r>
      <w:r w:rsidR="002D7542" w:rsidRPr="002D754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омисси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и</w:t>
      </w:r>
      <w:r w:rsidR="002D7542" w:rsidRPr="002D754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по социальным вопросам</w:t>
      </w:r>
      <w:r w:rsidR="00F44786" w:rsidRPr="006B3EA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членом которых являюсь.</w:t>
      </w:r>
      <w:r w:rsidR="00AB3D7D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B3D7D" w:rsidRDefault="00AB3D7D" w:rsidP="002D7542">
      <w:pPr>
        <w:pStyle w:val="a3"/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совета депутатов</w:t>
      </w:r>
      <w:r w:rsidR="00C4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Кировского муниципального района Ленинградской области </w:t>
      </w:r>
      <w:r w:rsidR="00C44979">
        <w:rPr>
          <w:rFonts w:ascii="Times New Roman" w:hAnsi="Times New Roman" w:cs="Times New Roman"/>
          <w:color w:val="000000" w:themeColor="text1"/>
          <w:sz w:val="28"/>
          <w:szCs w:val="28"/>
        </w:rPr>
        <w:t>№15</w:t>
      </w:r>
      <w:r w:rsidR="00C44979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года, </w:t>
      </w:r>
      <w:r w:rsidR="00C449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был </w:t>
      </w:r>
      <w:r w:rsidR="003C1E71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избран в состав Совета представительных органов муниципальных образований Ленинградской области при Законодательном собрании Ленинградской области</w:t>
      </w:r>
      <w:r w:rsidR="002D7542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C1E71" w:rsidRPr="006B3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34E52" w:rsidRPr="006B3EA9" w:rsidRDefault="00D34E52" w:rsidP="002D7542">
      <w:pPr>
        <w:pStyle w:val="a3"/>
        <w:spacing w:before="0" w:beforeAutospacing="0" w:after="0" w:afterAutospacing="0" w:line="24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2451" w:rsidRPr="006B3EA9" w:rsidRDefault="00B02451" w:rsidP="000F1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F4716" w:rsidRPr="006B3EA9" w:rsidRDefault="002F4716" w:rsidP="000F19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осуществляет контроль за </w:t>
      </w:r>
      <w:r w:rsidR="00F70FD9" w:rsidRPr="006B3EA9">
        <w:rPr>
          <w:rFonts w:ascii="Times New Roman" w:hAnsi="Times New Roman" w:cs="Times New Roman"/>
          <w:sz w:val="28"/>
          <w:szCs w:val="28"/>
        </w:rPr>
        <w:t>обеспечением доступа</w:t>
      </w:r>
      <w:r w:rsidRPr="006B3EA9">
        <w:rPr>
          <w:rFonts w:ascii="Times New Roman" w:hAnsi="Times New Roman" w:cs="Times New Roman"/>
          <w:sz w:val="28"/>
          <w:szCs w:val="28"/>
        </w:rPr>
        <w:t xml:space="preserve"> к информации </w:t>
      </w:r>
      <w:r w:rsidR="00F70FD9" w:rsidRPr="006B3EA9">
        <w:rPr>
          <w:rFonts w:ascii="Times New Roman" w:hAnsi="Times New Roman" w:cs="Times New Roman"/>
          <w:sz w:val="28"/>
          <w:szCs w:val="28"/>
        </w:rPr>
        <w:t>о деятельности совета</w:t>
      </w:r>
      <w:r w:rsidRPr="006B3EA9">
        <w:rPr>
          <w:rFonts w:ascii="Times New Roman" w:hAnsi="Times New Roman" w:cs="Times New Roman"/>
          <w:sz w:val="28"/>
          <w:szCs w:val="28"/>
        </w:rPr>
        <w:t xml:space="preserve"> депутатов в соответствии с Федеральным законом от 09.02.2009 N 8-ФЗ «Об обеспечении </w:t>
      </w:r>
      <w:r w:rsidR="00F70FD9" w:rsidRPr="006B3EA9">
        <w:rPr>
          <w:rFonts w:ascii="Times New Roman" w:hAnsi="Times New Roman" w:cs="Times New Roman"/>
          <w:sz w:val="28"/>
          <w:szCs w:val="28"/>
        </w:rPr>
        <w:t>доступа к</w:t>
      </w:r>
      <w:r w:rsidRPr="006B3EA9">
        <w:rPr>
          <w:rFonts w:ascii="Times New Roman" w:hAnsi="Times New Roman" w:cs="Times New Roman"/>
          <w:sz w:val="28"/>
          <w:szCs w:val="28"/>
        </w:rPr>
        <w:t xml:space="preserve"> информации о деятельности государственных органов и </w:t>
      </w:r>
      <w:r w:rsidR="00F70FD9" w:rsidRPr="006B3EA9">
        <w:rPr>
          <w:rFonts w:ascii="Times New Roman" w:hAnsi="Times New Roman" w:cs="Times New Roman"/>
          <w:sz w:val="28"/>
          <w:szCs w:val="28"/>
        </w:rPr>
        <w:t>органов местного</w:t>
      </w:r>
      <w:r w:rsidRPr="006B3EA9">
        <w:rPr>
          <w:rFonts w:ascii="Times New Roman" w:hAnsi="Times New Roman" w:cs="Times New Roman"/>
          <w:sz w:val="28"/>
          <w:szCs w:val="28"/>
        </w:rPr>
        <w:t xml:space="preserve"> самоуправления». </w:t>
      </w:r>
    </w:p>
    <w:p w:rsidR="002F4716" w:rsidRPr="006B3EA9" w:rsidRDefault="009E564B" w:rsidP="000F19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 р</w:t>
      </w:r>
      <w:r w:rsidR="002F4716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F4716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</w:t>
      </w: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4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</w:t>
      </w: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принимаемые нормативно-правовые акты</w:t>
      </w:r>
      <w:r w:rsidR="002F4716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своевременно публикуются </w:t>
      </w:r>
      <w:r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сетевом издании «Отрадное вчера, сегодня, завтра» </w:t>
      </w:r>
      <w:r w:rsidR="002F4716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официальном городском сайте </w:t>
      </w:r>
      <w:hyperlink r:id="rId8" w:history="1">
        <w:r w:rsidR="002F4716" w:rsidRPr="006B3EA9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www.otradnoe-na-neve.ru</w:t>
        </w:r>
      </w:hyperlink>
      <w:r w:rsidR="002F4716" w:rsidRPr="006B3E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99C" w:rsidRDefault="00E1699C" w:rsidP="000F1980">
      <w:pPr>
        <w:pStyle w:val="1"/>
        <w:shd w:val="clear" w:color="auto" w:fill="FFFFFF"/>
        <w:spacing w:before="0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Среди средств массовой информации необходимо отметить регулярный выход официального печатного издания - газеты «Отрадное вчера сегодня завтра». </w:t>
      </w:r>
    </w:p>
    <w:p w:rsidR="00F44786" w:rsidRPr="006B3EA9" w:rsidRDefault="00BA4CAB" w:rsidP="00B10AAC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EA9">
        <w:rPr>
          <w:rFonts w:ascii="Times New Roman" w:hAnsi="Times New Roman" w:cs="Times New Roman"/>
          <w:sz w:val="28"/>
          <w:szCs w:val="28"/>
        </w:rPr>
        <w:t xml:space="preserve">Продолжает свою работу </w:t>
      </w:r>
      <w:r w:rsidR="00E05D94" w:rsidRPr="006B3EA9">
        <w:rPr>
          <w:rFonts w:ascii="Times New Roman" w:hAnsi="Times New Roman" w:cs="Times New Roman"/>
          <w:sz w:val="28"/>
          <w:szCs w:val="28"/>
        </w:rPr>
        <w:t>сообщество «Совет депутатов МО «Город Отрадное» Вконтакте, где также освещаются основные направления деятельности депутатов и публикуются актуальные новости.</w:t>
      </w:r>
    </w:p>
    <w:p w:rsidR="002F4716" w:rsidRPr="006B3EA9" w:rsidRDefault="002F4716" w:rsidP="000F19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3EA9">
        <w:rPr>
          <w:rFonts w:ascii="Times New Roman" w:hAnsi="Times New Roman" w:cs="Times New Roman"/>
          <w:sz w:val="28"/>
          <w:szCs w:val="28"/>
        </w:rPr>
        <w:t>В результате постоянного и своевременного обновления информации на официальном сайте муниципального образования:</w:t>
      </w:r>
    </w:p>
    <w:p w:rsidR="002F4716" w:rsidRPr="006B3EA9" w:rsidRDefault="002F4716" w:rsidP="000F1980">
      <w:pPr>
        <w:pStyle w:val="a8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B3EA9">
        <w:rPr>
          <w:rFonts w:ascii="Times New Roman" w:hAnsi="Times New Roman"/>
          <w:sz w:val="28"/>
          <w:szCs w:val="28"/>
        </w:rPr>
        <w:t xml:space="preserve">- повышен </w:t>
      </w:r>
      <w:r w:rsidR="00F70FD9" w:rsidRPr="006B3EA9">
        <w:rPr>
          <w:rFonts w:ascii="Times New Roman" w:hAnsi="Times New Roman"/>
          <w:sz w:val="28"/>
          <w:szCs w:val="28"/>
        </w:rPr>
        <w:t>уровень информированности</w:t>
      </w:r>
      <w:r w:rsidRPr="006B3EA9">
        <w:rPr>
          <w:rFonts w:ascii="Times New Roman" w:hAnsi="Times New Roman"/>
          <w:sz w:val="28"/>
          <w:szCs w:val="28"/>
        </w:rPr>
        <w:t xml:space="preserve"> граждан о деятельности представительного органа муниципального образования;</w:t>
      </w:r>
    </w:p>
    <w:p w:rsidR="002F4716" w:rsidRPr="006B3EA9" w:rsidRDefault="002F4716" w:rsidP="000F1980">
      <w:pPr>
        <w:pStyle w:val="a8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6B3EA9">
        <w:rPr>
          <w:rFonts w:ascii="Times New Roman" w:hAnsi="Times New Roman"/>
          <w:sz w:val="28"/>
          <w:szCs w:val="28"/>
        </w:rPr>
        <w:t xml:space="preserve">- </w:t>
      </w:r>
      <w:r w:rsidR="006D3CA2">
        <w:rPr>
          <w:rFonts w:ascii="Times New Roman" w:hAnsi="Times New Roman"/>
          <w:sz w:val="28"/>
          <w:szCs w:val="28"/>
        </w:rPr>
        <w:t>реализованы принципы</w:t>
      </w:r>
      <w:r w:rsidRPr="006B3EA9">
        <w:rPr>
          <w:rFonts w:ascii="Times New Roman" w:hAnsi="Times New Roman"/>
          <w:sz w:val="28"/>
          <w:szCs w:val="28"/>
        </w:rPr>
        <w:t xml:space="preserve"> публичности, открытости, прозрачности</w:t>
      </w:r>
      <w:r w:rsidR="00F74CD3" w:rsidRPr="006B3EA9">
        <w:rPr>
          <w:rFonts w:ascii="Times New Roman" w:hAnsi="Times New Roman"/>
          <w:sz w:val="28"/>
          <w:szCs w:val="28"/>
        </w:rPr>
        <w:t xml:space="preserve"> </w:t>
      </w:r>
      <w:r w:rsidRPr="006B3EA9">
        <w:rPr>
          <w:rFonts w:ascii="Times New Roman" w:hAnsi="Times New Roman"/>
          <w:sz w:val="28"/>
          <w:szCs w:val="28"/>
        </w:rPr>
        <w:t>для общественности</w:t>
      </w:r>
      <w:r w:rsidR="006D3CA2">
        <w:rPr>
          <w:rFonts w:ascii="Times New Roman" w:hAnsi="Times New Roman"/>
          <w:sz w:val="28"/>
          <w:szCs w:val="28"/>
        </w:rPr>
        <w:t xml:space="preserve"> в системе местного самоуправления</w:t>
      </w:r>
      <w:r w:rsidRPr="006B3EA9">
        <w:rPr>
          <w:rFonts w:ascii="Times New Roman" w:hAnsi="Times New Roman"/>
          <w:sz w:val="28"/>
          <w:szCs w:val="28"/>
        </w:rPr>
        <w:t xml:space="preserve">. </w:t>
      </w:r>
    </w:p>
    <w:p w:rsidR="00EB5C25" w:rsidRDefault="00EB5C25" w:rsidP="000F1980">
      <w:pPr>
        <w:pStyle w:val="a8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2B5AE7" w:rsidRPr="006D3CA2" w:rsidRDefault="002B5AE7" w:rsidP="000F1980">
      <w:pPr>
        <w:pStyle w:val="a8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01084C" w:rsidRDefault="005F2AA1" w:rsidP="002B5AE7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Хотелось бы отметить, что работа всего депутатского корпуса, являющегося представительным органом власти, неразрывн</w:t>
      </w:r>
      <w:r w:rsidR="009E564B" w:rsidRPr="006B3EA9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связана с работой исполнительного органа власти </w:t>
      </w:r>
      <w:r w:rsidR="0001084C" w:rsidRPr="006B3EA9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администрации</w:t>
      </w:r>
      <w:r w:rsidR="0001084C" w:rsidRPr="006B3EA9">
        <w:rPr>
          <w:rFonts w:ascii="Times New Roman" w:hAnsi="Times New Roman" w:cs="Times New Roman"/>
          <w:color w:val="auto"/>
          <w:sz w:val="28"/>
          <w:szCs w:val="28"/>
        </w:rPr>
        <w:t>, в чьем ведении находится осуществление решений, принятых советом депутатов. От того</w:t>
      </w:r>
      <w:r w:rsidR="009E564B" w:rsidRPr="006B3EA9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01084C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как будут взаимодействовать эти две ветви власти и будет зависеть выполнение существующих задач.</w:t>
      </w:r>
    </w:p>
    <w:p w:rsidR="00BD7C8B" w:rsidRDefault="00285756" w:rsidP="00BD7C8B">
      <w:pPr>
        <w:widowControl w:val="0"/>
        <w:tabs>
          <w:tab w:val="left" w:pos="28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Впереди нас ждет</w:t>
      </w:r>
      <w:r w:rsidR="00BD7C8B">
        <w:rPr>
          <w:rFonts w:ascii="Times New Roman" w:hAnsi="Times New Roman" w:cs="Times New Roman"/>
          <w:sz w:val="28"/>
          <w:szCs w:val="28"/>
        </w:rPr>
        <w:t xml:space="preserve"> большая работа</w:t>
      </w:r>
      <w:r w:rsidR="00BD7C8B" w:rsidRPr="006B3EA9">
        <w:rPr>
          <w:rFonts w:ascii="Times New Roman" w:hAnsi="Times New Roman" w:cs="Times New Roman"/>
          <w:sz w:val="28"/>
          <w:szCs w:val="28"/>
        </w:rPr>
        <w:t xml:space="preserve"> по реализации наказов избирателей.</w:t>
      </w:r>
    </w:p>
    <w:p w:rsidR="00BE0232" w:rsidRDefault="00BE0232" w:rsidP="000F1980">
      <w:pPr>
        <w:pStyle w:val="a3"/>
        <w:spacing w:before="0" w:beforeAutospacing="0" w:after="0" w:afterAutospacing="0"/>
        <w:ind w:firstLine="851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2B5AE7" w:rsidRPr="006B3EA9" w:rsidRDefault="002B5AE7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:rsidR="00F74CD3" w:rsidRPr="006B3EA9" w:rsidRDefault="00F74CD3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Действуя единой дружной командой в 202</w:t>
      </w:r>
      <w:r w:rsidR="009E564B" w:rsidRPr="006B3EA9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году и далее в перспективе, мы сможем продолжить работ</w:t>
      </w:r>
      <w:r w:rsidR="00CF49CE" w:rsidRPr="006B3EA9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по улучшению качества жизни горожан, а именно: </w:t>
      </w:r>
    </w:p>
    <w:p w:rsidR="00DC6960" w:rsidRPr="006B3EA9" w:rsidRDefault="00DC6960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- </w:t>
      </w:r>
      <w:r w:rsidR="00C14A48" w:rsidRPr="006B3EA9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>азвитие социально-культурного пространства на территории МО «Город Отрадное»:</w:t>
      </w:r>
    </w:p>
    <w:p w:rsidR="00DC6960" w:rsidRPr="006B3EA9" w:rsidRDefault="00DC6960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- благоустройство общественных территорий;</w:t>
      </w:r>
    </w:p>
    <w:p w:rsidR="00DC6960" w:rsidRPr="006B3EA9" w:rsidRDefault="00DC6960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E05D94" w:rsidRPr="006B3EA9">
        <w:rPr>
          <w:rFonts w:ascii="Times New Roman" w:hAnsi="Times New Roman" w:cs="Times New Roman"/>
          <w:color w:val="auto"/>
          <w:sz w:val="28"/>
          <w:szCs w:val="28"/>
        </w:rPr>
        <w:t>развитие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парковой зоны;</w:t>
      </w:r>
    </w:p>
    <w:p w:rsidR="00DC6960" w:rsidRPr="006B3EA9" w:rsidRDefault="00DC6960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E06ADE" w:rsidRPr="006B3EA9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>троительство социальных объектов;</w:t>
      </w:r>
    </w:p>
    <w:p w:rsidR="008B176E" w:rsidRPr="006B3EA9" w:rsidRDefault="008B176E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>- поддержка и развитие спорта;</w:t>
      </w:r>
    </w:p>
    <w:p w:rsidR="00063AA3" w:rsidRPr="006B3EA9" w:rsidRDefault="00DC6960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C14A48" w:rsidRPr="006B3EA9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>емонт внутригородских дорог</w:t>
      </w:r>
      <w:r w:rsidR="0030045F" w:rsidRPr="006B3EA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0045F" w:rsidRPr="006B3EA9" w:rsidRDefault="0030045F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:rsidR="00B02451" w:rsidRDefault="00B02451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:rsidR="004A48D5" w:rsidRPr="000F1980" w:rsidRDefault="002F4716" w:rsidP="000F1980">
      <w:pPr>
        <w:pStyle w:val="a3"/>
        <w:spacing w:before="0" w:beforeAutospacing="0" w:after="0" w:afterAutospacing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Выражаю слова благодарности от имени 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>совета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депутатов руководству 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>Ленинградской области, Кировского района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депутатам законодательного собрания избранными от нашего района,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руководителям предприятий и учреждений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нашего города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руководителям 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>общественны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, всем жителям 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F44786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>Отрадное</w:t>
      </w:r>
      <w:r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за совместн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>ую продуктивную работу, которая дает нам право полагать, что в 202</w:t>
      </w:r>
      <w:r w:rsidR="009E564B" w:rsidRPr="006B3EA9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F2AA1" w:rsidRPr="006B3EA9">
        <w:rPr>
          <w:rFonts w:ascii="Times New Roman" w:hAnsi="Times New Roman" w:cs="Times New Roman"/>
          <w:color w:val="auto"/>
          <w:sz w:val="28"/>
          <w:szCs w:val="28"/>
        </w:rPr>
        <w:t xml:space="preserve"> году мы продолжим эффективную работу на благо нашего города.</w:t>
      </w:r>
    </w:p>
    <w:p w:rsidR="004A48D5" w:rsidRPr="000F1980" w:rsidRDefault="004A48D5" w:rsidP="000F19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424B5" w:rsidRPr="000F1980" w:rsidRDefault="006424B5" w:rsidP="000F1980">
      <w:pPr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6424B5" w:rsidRPr="000F1980" w:rsidSect="00E30623">
      <w:footerReference w:type="default" r:id="rId9"/>
      <w:pgSz w:w="11906" w:h="16838"/>
      <w:pgMar w:top="709" w:right="707" w:bottom="567" w:left="851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ABF" w:rsidRDefault="00061ABF">
      <w:pPr>
        <w:spacing w:after="0" w:line="240" w:lineRule="auto"/>
      </w:pPr>
      <w:r>
        <w:separator/>
      </w:r>
    </w:p>
  </w:endnote>
  <w:endnote w:type="continuationSeparator" w:id="0">
    <w:p w:rsidR="00061ABF" w:rsidRDefault="00061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8635078"/>
      <w:docPartObj>
        <w:docPartGallery w:val="Page Numbers (Bottom of Page)"/>
        <w:docPartUnique/>
      </w:docPartObj>
    </w:sdtPr>
    <w:sdtEndPr/>
    <w:sdtContent>
      <w:p w:rsidR="002C4583" w:rsidRDefault="00CD4B62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AE7">
          <w:rPr>
            <w:noProof/>
          </w:rPr>
          <w:t>2</w:t>
        </w:r>
        <w:r>
          <w:fldChar w:fldCharType="end"/>
        </w:r>
      </w:p>
    </w:sdtContent>
  </w:sdt>
  <w:p w:rsidR="002C4583" w:rsidRDefault="002C458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ABF" w:rsidRDefault="00061ABF">
      <w:pPr>
        <w:spacing w:after="0" w:line="240" w:lineRule="auto"/>
      </w:pPr>
      <w:r>
        <w:separator/>
      </w:r>
    </w:p>
  </w:footnote>
  <w:footnote w:type="continuationSeparator" w:id="0">
    <w:p w:rsidR="00061ABF" w:rsidRDefault="00061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D54770C"/>
    <w:multiLevelType w:val="hybridMultilevel"/>
    <w:tmpl w:val="D0A024C8"/>
    <w:lvl w:ilvl="0" w:tplc="7C4CF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68A2C9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63E7A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20EDEF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4807D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41ED20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2D0EE9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FC414F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5E4395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0E6749D1"/>
    <w:multiLevelType w:val="hybridMultilevel"/>
    <w:tmpl w:val="2EC6D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70BD1"/>
    <w:multiLevelType w:val="hybridMultilevel"/>
    <w:tmpl w:val="04162F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83B65"/>
    <w:multiLevelType w:val="hybridMultilevel"/>
    <w:tmpl w:val="898A198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8450E6"/>
    <w:multiLevelType w:val="hybridMultilevel"/>
    <w:tmpl w:val="81E0F4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4D9261F"/>
    <w:multiLevelType w:val="hybridMultilevel"/>
    <w:tmpl w:val="1ACA1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72CAF"/>
    <w:multiLevelType w:val="hybridMultilevel"/>
    <w:tmpl w:val="CF3CC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07854"/>
    <w:multiLevelType w:val="hybridMultilevel"/>
    <w:tmpl w:val="E96A3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D35624D"/>
    <w:multiLevelType w:val="hybridMultilevel"/>
    <w:tmpl w:val="0194EFD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4314E94"/>
    <w:multiLevelType w:val="hybridMultilevel"/>
    <w:tmpl w:val="9BFA5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3"/>
  </w:num>
  <w:num w:numId="9">
    <w:abstractNumId w:val="12"/>
  </w:num>
  <w:num w:numId="10">
    <w:abstractNumId w:val="10"/>
  </w:num>
  <w:num w:numId="11">
    <w:abstractNumId w:val="9"/>
  </w:num>
  <w:num w:numId="12">
    <w:abstractNumId w:val="6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FA"/>
    <w:rsid w:val="0000031B"/>
    <w:rsid w:val="000077FA"/>
    <w:rsid w:val="0001084C"/>
    <w:rsid w:val="00031627"/>
    <w:rsid w:val="0005496E"/>
    <w:rsid w:val="00054CDB"/>
    <w:rsid w:val="00061ABF"/>
    <w:rsid w:val="00063AA3"/>
    <w:rsid w:val="000663BB"/>
    <w:rsid w:val="000979CA"/>
    <w:rsid w:val="000C3E3E"/>
    <w:rsid w:val="000C4742"/>
    <w:rsid w:val="000F1980"/>
    <w:rsid w:val="0011722B"/>
    <w:rsid w:val="00120A6C"/>
    <w:rsid w:val="00121DE3"/>
    <w:rsid w:val="0012333E"/>
    <w:rsid w:val="001370D9"/>
    <w:rsid w:val="00137508"/>
    <w:rsid w:val="00154FC0"/>
    <w:rsid w:val="00163269"/>
    <w:rsid w:val="001677F8"/>
    <w:rsid w:val="00182E36"/>
    <w:rsid w:val="001908FB"/>
    <w:rsid w:val="001A004E"/>
    <w:rsid w:val="001A5AC0"/>
    <w:rsid w:val="001A5BA9"/>
    <w:rsid w:val="001B674D"/>
    <w:rsid w:val="001C7D87"/>
    <w:rsid w:val="00203748"/>
    <w:rsid w:val="0023213C"/>
    <w:rsid w:val="00234CA0"/>
    <w:rsid w:val="00235780"/>
    <w:rsid w:val="00245209"/>
    <w:rsid w:val="00246DD4"/>
    <w:rsid w:val="00251694"/>
    <w:rsid w:val="00283917"/>
    <w:rsid w:val="00285756"/>
    <w:rsid w:val="00292AA3"/>
    <w:rsid w:val="002A7026"/>
    <w:rsid w:val="002B5AE7"/>
    <w:rsid w:val="002B62C0"/>
    <w:rsid w:val="002C4583"/>
    <w:rsid w:val="002D12E6"/>
    <w:rsid w:val="002D472A"/>
    <w:rsid w:val="002D7542"/>
    <w:rsid w:val="002E7459"/>
    <w:rsid w:val="002F35A3"/>
    <w:rsid w:val="002F4716"/>
    <w:rsid w:val="002F6EA8"/>
    <w:rsid w:val="0030045F"/>
    <w:rsid w:val="0031752F"/>
    <w:rsid w:val="003270BC"/>
    <w:rsid w:val="003335A1"/>
    <w:rsid w:val="00336D10"/>
    <w:rsid w:val="00372317"/>
    <w:rsid w:val="003A1625"/>
    <w:rsid w:val="003B1A79"/>
    <w:rsid w:val="003C1E71"/>
    <w:rsid w:val="003D211E"/>
    <w:rsid w:val="003E0E80"/>
    <w:rsid w:val="003E6208"/>
    <w:rsid w:val="00403CF5"/>
    <w:rsid w:val="004040E9"/>
    <w:rsid w:val="0041306A"/>
    <w:rsid w:val="00425B11"/>
    <w:rsid w:val="00433EC2"/>
    <w:rsid w:val="004538FE"/>
    <w:rsid w:val="0045406A"/>
    <w:rsid w:val="00457D04"/>
    <w:rsid w:val="00466730"/>
    <w:rsid w:val="0047292F"/>
    <w:rsid w:val="00472A5B"/>
    <w:rsid w:val="00474323"/>
    <w:rsid w:val="00486DF1"/>
    <w:rsid w:val="004934BE"/>
    <w:rsid w:val="004A30E7"/>
    <w:rsid w:val="004A48D5"/>
    <w:rsid w:val="004A4EF3"/>
    <w:rsid w:val="004A70F2"/>
    <w:rsid w:val="004B73FD"/>
    <w:rsid w:val="004C794D"/>
    <w:rsid w:val="004D2070"/>
    <w:rsid w:val="004D42A6"/>
    <w:rsid w:val="00504072"/>
    <w:rsid w:val="00532D9D"/>
    <w:rsid w:val="00535308"/>
    <w:rsid w:val="00547A01"/>
    <w:rsid w:val="005568D4"/>
    <w:rsid w:val="00563481"/>
    <w:rsid w:val="00582DBC"/>
    <w:rsid w:val="005962BE"/>
    <w:rsid w:val="00597738"/>
    <w:rsid w:val="005C07EF"/>
    <w:rsid w:val="005C3004"/>
    <w:rsid w:val="005D749E"/>
    <w:rsid w:val="005D7EF5"/>
    <w:rsid w:val="005F2AA1"/>
    <w:rsid w:val="005F3606"/>
    <w:rsid w:val="005F39B8"/>
    <w:rsid w:val="005F3DCF"/>
    <w:rsid w:val="005F5EC0"/>
    <w:rsid w:val="005F6D63"/>
    <w:rsid w:val="00605BEB"/>
    <w:rsid w:val="00616636"/>
    <w:rsid w:val="00624B04"/>
    <w:rsid w:val="00635514"/>
    <w:rsid w:val="00640535"/>
    <w:rsid w:val="00640E94"/>
    <w:rsid w:val="006424B5"/>
    <w:rsid w:val="006455A1"/>
    <w:rsid w:val="00646CDE"/>
    <w:rsid w:val="0065060F"/>
    <w:rsid w:val="00660447"/>
    <w:rsid w:val="00664C33"/>
    <w:rsid w:val="0068083E"/>
    <w:rsid w:val="00682622"/>
    <w:rsid w:val="00684941"/>
    <w:rsid w:val="00691A9A"/>
    <w:rsid w:val="006B3EA9"/>
    <w:rsid w:val="006B5772"/>
    <w:rsid w:val="006D3CA2"/>
    <w:rsid w:val="006E07C7"/>
    <w:rsid w:val="007163CF"/>
    <w:rsid w:val="00732347"/>
    <w:rsid w:val="007456A7"/>
    <w:rsid w:val="00757DD8"/>
    <w:rsid w:val="00792774"/>
    <w:rsid w:val="00792DCD"/>
    <w:rsid w:val="007A0291"/>
    <w:rsid w:val="007A429C"/>
    <w:rsid w:val="007C3E99"/>
    <w:rsid w:val="007E0996"/>
    <w:rsid w:val="007E30E6"/>
    <w:rsid w:val="007E3D5D"/>
    <w:rsid w:val="007F4B3C"/>
    <w:rsid w:val="00800742"/>
    <w:rsid w:val="008036FB"/>
    <w:rsid w:val="00803CC4"/>
    <w:rsid w:val="00825A2B"/>
    <w:rsid w:val="00834529"/>
    <w:rsid w:val="008538C4"/>
    <w:rsid w:val="00862CCC"/>
    <w:rsid w:val="00864D30"/>
    <w:rsid w:val="00867F69"/>
    <w:rsid w:val="00872A97"/>
    <w:rsid w:val="00873986"/>
    <w:rsid w:val="00876E6F"/>
    <w:rsid w:val="00877839"/>
    <w:rsid w:val="00882818"/>
    <w:rsid w:val="0088715D"/>
    <w:rsid w:val="008A3EAA"/>
    <w:rsid w:val="008A72AD"/>
    <w:rsid w:val="008B176E"/>
    <w:rsid w:val="008B283C"/>
    <w:rsid w:val="008D6D26"/>
    <w:rsid w:val="008E1D2D"/>
    <w:rsid w:val="008E4527"/>
    <w:rsid w:val="008E56BC"/>
    <w:rsid w:val="008F2BB2"/>
    <w:rsid w:val="008F674F"/>
    <w:rsid w:val="008F73C8"/>
    <w:rsid w:val="00913404"/>
    <w:rsid w:val="009170D0"/>
    <w:rsid w:val="00922D23"/>
    <w:rsid w:val="0094056E"/>
    <w:rsid w:val="00944D09"/>
    <w:rsid w:val="00950B31"/>
    <w:rsid w:val="00952AF2"/>
    <w:rsid w:val="00973ADC"/>
    <w:rsid w:val="00984F9B"/>
    <w:rsid w:val="0099423A"/>
    <w:rsid w:val="00995A5A"/>
    <w:rsid w:val="009A17BB"/>
    <w:rsid w:val="009A6AD4"/>
    <w:rsid w:val="009B1564"/>
    <w:rsid w:val="009B36DA"/>
    <w:rsid w:val="009E564B"/>
    <w:rsid w:val="009E6288"/>
    <w:rsid w:val="009F3838"/>
    <w:rsid w:val="009F5F7E"/>
    <w:rsid w:val="00A0154D"/>
    <w:rsid w:val="00A0723C"/>
    <w:rsid w:val="00A52E59"/>
    <w:rsid w:val="00A57D05"/>
    <w:rsid w:val="00A713E5"/>
    <w:rsid w:val="00A85A89"/>
    <w:rsid w:val="00A96BA1"/>
    <w:rsid w:val="00AB04DC"/>
    <w:rsid w:val="00AB3B3B"/>
    <w:rsid w:val="00AB3D7D"/>
    <w:rsid w:val="00AD0507"/>
    <w:rsid w:val="00AD6963"/>
    <w:rsid w:val="00AF325F"/>
    <w:rsid w:val="00AF416F"/>
    <w:rsid w:val="00AF7AD8"/>
    <w:rsid w:val="00B02451"/>
    <w:rsid w:val="00B10AAC"/>
    <w:rsid w:val="00B31FF4"/>
    <w:rsid w:val="00B32E0D"/>
    <w:rsid w:val="00B32F97"/>
    <w:rsid w:val="00B34C22"/>
    <w:rsid w:val="00B50A8D"/>
    <w:rsid w:val="00B62DA1"/>
    <w:rsid w:val="00B67B11"/>
    <w:rsid w:val="00B76E75"/>
    <w:rsid w:val="00B80321"/>
    <w:rsid w:val="00B833ED"/>
    <w:rsid w:val="00B93FAC"/>
    <w:rsid w:val="00B94074"/>
    <w:rsid w:val="00BA4CAB"/>
    <w:rsid w:val="00BA6E41"/>
    <w:rsid w:val="00BB5AC9"/>
    <w:rsid w:val="00BC0529"/>
    <w:rsid w:val="00BC4F50"/>
    <w:rsid w:val="00BC6E64"/>
    <w:rsid w:val="00BD7C8B"/>
    <w:rsid w:val="00BE0232"/>
    <w:rsid w:val="00BF4E43"/>
    <w:rsid w:val="00BF78B4"/>
    <w:rsid w:val="00C14A48"/>
    <w:rsid w:val="00C15DF1"/>
    <w:rsid w:val="00C17B57"/>
    <w:rsid w:val="00C329AE"/>
    <w:rsid w:val="00C43FDC"/>
    <w:rsid w:val="00C44979"/>
    <w:rsid w:val="00C579B3"/>
    <w:rsid w:val="00C73BA0"/>
    <w:rsid w:val="00C8482D"/>
    <w:rsid w:val="00C91AF6"/>
    <w:rsid w:val="00C91F1E"/>
    <w:rsid w:val="00CA10BB"/>
    <w:rsid w:val="00CA7561"/>
    <w:rsid w:val="00CB26DC"/>
    <w:rsid w:val="00CC6440"/>
    <w:rsid w:val="00CD0EF9"/>
    <w:rsid w:val="00CD4B62"/>
    <w:rsid w:val="00CE1CA9"/>
    <w:rsid w:val="00CE5E34"/>
    <w:rsid w:val="00CF49CE"/>
    <w:rsid w:val="00D01228"/>
    <w:rsid w:val="00D012F3"/>
    <w:rsid w:val="00D03557"/>
    <w:rsid w:val="00D03F36"/>
    <w:rsid w:val="00D06D05"/>
    <w:rsid w:val="00D12809"/>
    <w:rsid w:val="00D24B77"/>
    <w:rsid w:val="00D25874"/>
    <w:rsid w:val="00D34E52"/>
    <w:rsid w:val="00D51877"/>
    <w:rsid w:val="00D52CCC"/>
    <w:rsid w:val="00D5325E"/>
    <w:rsid w:val="00D63005"/>
    <w:rsid w:val="00D83675"/>
    <w:rsid w:val="00D91B28"/>
    <w:rsid w:val="00D931C8"/>
    <w:rsid w:val="00DA2BD9"/>
    <w:rsid w:val="00DA7C1A"/>
    <w:rsid w:val="00DB0C16"/>
    <w:rsid w:val="00DB2835"/>
    <w:rsid w:val="00DC0D3E"/>
    <w:rsid w:val="00DC4FB1"/>
    <w:rsid w:val="00DC6960"/>
    <w:rsid w:val="00DF7049"/>
    <w:rsid w:val="00E04F16"/>
    <w:rsid w:val="00E05D94"/>
    <w:rsid w:val="00E06ADE"/>
    <w:rsid w:val="00E13C49"/>
    <w:rsid w:val="00E1699C"/>
    <w:rsid w:val="00E23660"/>
    <w:rsid w:val="00E30623"/>
    <w:rsid w:val="00E3190C"/>
    <w:rsid w:val="00E329DE"/>
    <w:rsid w:val="00E33B03"/>
    <w:rsid w:val="00E37F04"/>
    <w:rsid w:val="00E70839"/>
    <w:rsid w:val="00E8027B"/>
    <w:rsid w:val="00E945B4"/>
    <w:rsid w:val="00E94A50"/>
    <w:rsid w:val="00EA154D"/>
    <w:rsid w:val="00EB5C25"/>
    <w:rsid w:val="00EB762C"/>
    <w:rsid w:val="00EC2A72"/>
    <w:rsid w:val="00ED08CA"/>
    <w:rsid w:val="00EE2A8D"/>
    <w:rsid w:val="00EE7604"/>
    <w:rsid w:val="00F14834"/>
    <w:rsid w:val="00F21064"/>
    <w:rsid w:val="00F2366B"/>
    <w:rsid w:val="00F23BE5"/>
    <w:rsid w:val="00F33AEE"/>
    <w:rsid w:val="00F40EF1"/>
    <w:rsid w:val="00F44786"/>
    <w:rsid w:val="00F515B6"/>
    <w:rsid w:val="00F70FD9"/>
    <w:rsid w:val="00F72F87"/>
    <w:rsid w:val="00F74CD3"/>
    <w:rsid w:val="00F7548C"/>
    <w:rsid w:val="00F84055"/>
    <w:rsid w:val="00F84D96"/>
    <w:rsid w:val="00F863C4"/>
    <w:rsid w:val="00F95981"/>
    <w:rsid w:val="00FA097D"/>
    <w:rsid w:val="00FA32C0"/>
    <w:rsid w:val="00FC05F6"/>
    <w:rsid w:val="00FD16C5"/>
    <w:rsid w:val="00FD5430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1E873"/>
  <w15:chartTrackingRefBased/>
  <w15:docId w15:val="{62C3C268-45FE-4205-A447-4363A3A1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8D5"/>
  </w:style>
  <w:style w:type="paragraph" w:styleId="1">
    <w:name w:val="heading 1"/>
    <w:basedOn w:val="a"/>
    <w:next w:val="a"/>
    <w:link w:val="10"/>
    <w:uiPriority w:val="9"/>
    <w:qFormat/>
    <w:rsid w:val="004A48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1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8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rsid w:val="004A48D5"/>
    <w:pPr>
      <w:spacing w:before="100" w:beforeAutospacing="1" w:after="100" w:afterAutospacing="1" w:line="210" w:lineRule="atLeast"/>
      <w:jc w:val="both"/>
    </w:pPr>
    <w:rPr>
      <w:rFonts w:ascii="Arial" w:eastAsia="Times New Roman" w:hAnsi="Arial" w:cs="Arial"/>
      <w:color w:val="333366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4A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4A48D5"/>
  </w:style>
  <w:style w:type="character" w:customStyle="1" w:styleId="20">
    <w:name w:val="Заголовок 2 Знак"/>
    <w:basedOn w:val="a0"/>
    <w:link w:val="2"/>
    <w:uiPriority w:val="9"/>
    <w:rsid w:val="002321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Body Text"/>
    <w:basedOn w:val="a"/>
    <w:link w:val="a7"/>
    <w:uiPriority w:val="99"/>
    <w:rsid w:val="0023213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2321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A96BA1"/>
    <w:pPr>
      <w:widowControl w:val="0"/>
      <w:suppressAutoHyphens/>
      <w:spacing w:after="0" w:line="240" w:lineRule="auto"/>
      <w:ind w:left="720"/>
      <w:contextualSpacing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Default">
    <w:name w:val="Default"/>
    <w:rsid w:val="006455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50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060F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063AA3"/>
    <w:rPr>
      <w:b/>
      <w:bCs/>
    </w:rPr>
  </w:style>
  <w:style w:type="paragraph" w:customStyle="1" w:styleId="standardcxspmiddle">
    <w:name w:val="standardcxspmiddle"/>
    <w:basedOn w:val="a"/>
    <w:rsid w:val="00E0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ubtle Emphasis"/>
    <w:basedOn w:val="a0"/>
    <w:uiPriority w:val="19"/>
    <w:qFormat/>
    <w:rsid w:val="00BC4F50"/>
    <w:rPr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sid w:val="00BC4F50"/>
    <w:rPr>
      <w:i/>
      <w:iCs/>
    </w:rPr>
  </w:style>
  <w:style w:type="character" w:styleId="ae">
    <w:name w:val="Book Title"/>
    <w:basedOn w:val="a0"/>
    <w:uiPriority w:val="33"/>
    <w:qFormat/>
    <w:rsid w:val="00BC4F50"/>
    <w:rPr>
      <w:b/>
      <w:bCs/>
      <w:i/>
      <w:iCs/>
      <w:spacing w:val="5"/>
    </w:rPr>
  </w:style>
  <w:style w:type="paragraph" w:styleId="af">
    <w:name w:val="No Spacing"/>
    <w:uiPriority w:val="1"/>
    <w:qFormat/>
    <w:rsid w:val="00BC4F50"/>
    <w:pPr>
      <w:spacing w:after="0" w:line="240" w:lineRule="auto"/>
    </w:pPr>
  </w:style>
  <w:style w:type="paragraph" w:customStyle="1" w:styleId="TimesNewRoman">
    <w:name w:val="Основной текст + Times New Roman"/>
    <w:aliases w:val="12 пт,По ширине,После:  0 пт,После:  0 пт + Первая строка...,После:  0 пт + ..."/>
    <w:basedOn w:val="a"/>
    <w:rsid w:val="00C17B57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5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tradnoe-na-nev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64E1A-CE6D-4569-968C-4B8939BF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ДЕПУТАТЫ</dc:creator>
  <cp:keywords/>
  <dc:description/>
  <cp:lastModifiedBy>Елена</cp:lastModifiedBy>
  <cp:revision>2</cp:revision>
  <cp:lastPrinted>2025-01-10T08:31:00Z</cp:lastPrinted>
  <dcterms:created xsi:type="dcterms:W3CDTF">2025-01-10T13:46:00Z</dcterms:created>
  <dcterms:modified xsi:type="dcterms:W3CDTF">2025-01-10T13:46:00Z</dcterms:modified>
</cp:coreProperties>
</file>