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B2F" w:rsidRDefault="00633B2F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A1BF45B" wp14:editId="5D7A09D1">
            <wp:extent cx="447675" cy="4572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597" w:rsidRPr="00633B2F" w:rsidRDefault="00BD2597" w:rsidP="009319C3">
      <w:pPr>
        <w:autoSpaceDE w:val="0"/>
        <w:autoSpaceDN w:val="0"/>
        <w:adjustRightInd w:val="0"/>
        <w:spacing w:line="300" w:lineRule="auto"/>
        <w:jc w:val="center"/>
        <w:rPr>
          <w:color w:val="FF0000"/>
          <w:sz w:val="32"/>
          <w:szCs w:val="32"/>
        </w:rPr>
      </w:pP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633B2F" w:rsidRPr="00633B2F" w:rsidRDefault="00633B2F" w:rsidP="00F45B9C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633B2F" w:rsidRPr="00633B2F" w:rsidRDefault="00633B2F" w:rsidP="00F45B9C">
      <w:pPr>
        <w:jc w:val="center"/>
        <w:rPr>
          <w:b/>
          <w:bCs/>
        </w:rPr>
      </w:pPr>
    </w:p>
    <w:p w:rsidR="009E2D49" w:rsidRPr="00633B2F" w:rsidRDefault="009E2D49" w:rsidP="00F45B9C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9E2D49" w:rsidRPr="00633B2F" w:rsidRDefault="00F45B9C" w:rsidP="00F45B9C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="009E2D49" w:rsidRPr="00633B2F">
        <w:rPr>
          <w:b/>
          <w:bCs/>
        </w:rPr>
        <w:t xml:space="preserve"> СОЗЫВА</w:t>
      </w:r>
    </w:p>
    <w:p w:rsidR="009E2D49" w:rsidRPr="00633B2F" w:rsidRDefault="009E2D49" w:rsidP="00F45B9C">
      <w:pPr>
        <w:jc w:val="center"/>
        <w:rPr>
          <w:b/>
        </w:rPr>
      </w:pPr>
    </w:p>
    <w:p w:rsidR="009E2D49" w:rsidRPr="00633B2F" w:rsidRDefault="009E2D49" w:rsidP="00F45B9C">
      <w:pPr>
        <w:jc w:val="center"/>
        <w:rPr>
          <w:b/>
          <w:sz w:val="28"/>
          <w:szCs w:val="28"/>
        </w:rPr>
      </w:pPr>
      <w:r w:rsidRPr="00633B2F">
        <w:rPr>
          <w:b/>
          <w:sz w:val="28"/>
          <w:szCs w:val="28"/>
        </w:rPr>
        <w:t>Р Е Ш Е Н И Е</w:t>
      </w:r>
    </w:p>
    <w:p w:rsidR="009E2D49" w:rsidRPr="00633B2F" w:rsidRDefault="009E2D49" w:rsidP="00F45B9C">
      <w:pPr>
        <w:keepNext/>
        <w:autoSpaceDE w:val="0"/>
        <w:autoSpaceDN w:val="0"/>
        <w:adjustRightInd w:val="0"/>
        <w:jc w:val="center"/>
        <w:outlineLvl w:val="1"/>
        <w:rPr>
          <w:bCs/>
          <w:noProof/>
        </w:rPr>
      </w:pPr>
    </w:p>
    <w:p w:rsidR="006377DF" w:rsidRDefault="009E2D49" w:rsidP="00012CE7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от «</w:t>
      </w:r>
      <w:r w:rsidR="006377DF">
        <w:rPr>
          <w:bCs/>
          <w:noProof/>
          <w:sz w:val="28"/>
          <w:szCs w:val="28"/>
        </w:rPr>
        <w:t>04</w:t>
      </w:r>
      <w:r>
        <w:rPr>
          <w:bCs/>
          <w:noProof/>
          <w:sz w:val="28"/>
          <w:szCs w:val="28"/>
        </w:rPr>
        <w:t xml:space="preserve">» </w:t>
      </w:r>
      <w:r w:rsidR="006377DF">
        <w:rPr>
          <w:bCs/>
          <w:noProof/>
          <w:sz w:val="28"/>
          <w:szCs w:val="28"/>
        </w:rPr>
        <w:t>декабря</w:t>
      </w:r>
      <w:r>
        <w:rPr>
          <w:bCs/>
          <w:noProof/>
          <w:sz w:val="28"/>
          <w:szCs w:val="28"/>
        </w:rPr>
        <w:t xml:space="preserve"> </w:t>
      </w:r>
      <w:r w:rsidRPr="00633B2F">
        <w:rPr>
          <w:bCs/>
          <w:noProof/>
          <w:sz w:val="28"/>
          <w:szCs w:val="28"/>
        </w:rPr>
        <w:t>202</w:t>
      </w:r>
      <w:r>
        <w:rPr>
          <w:bCs/>
          <w:noProof/>
          <w:sz w:val="28"/>
          <w:szCs w:val="28"/>
        </w:rPr>
        <w:t>4</w:t>
      </w:r>
      <w:r w:rsidRPr="00633B2F">
        <w:rPr>
          <w:bCs/>
          <w:noProof/>
          <w:sz w:val="28"/>
          <w:szCs w:val="28"/>
        </w:rPr>
        <w:t xml:space="preserve"> года №</w:t>
      </w:r>
      <w:r>
        <w:rPr>
          <w:bCs/>
          <w:noProof/>
          <w:sz w:val="28"/>
          <w:szCs w:val="28"/>
        </w:rPr>
        <w:t xml:space="preserve"> </w:t>
      </w:r>
      <w:r w:rsidR="000C1289">
        <w:rPr>
          <w:bCs/>
          <w:noProof/>
          <w:sz w:val="28"/>
          <w:szCs w:val="28"/>
        </w:rPr>
        <w:t>23</w:t>
      </w:r>
    </w:p>
    <w:p w:rsidR="00477FD4" w:rsidRDefault="00477FD4" w:rsidP="00012CE7">
      <w:pPr>
        <w:keepNext/>
        <w:autoSpaceDE w:val="0"/>
        <w:autoSpaceDN w:val="0"/>
        <w:adjustRightInd w:val="0"/>
        <w:jc w:val="center"/>
        <w:outlineLvl w:val="1"/>
        <w:rPr>
          <w:bCs/>
          <w:noProof/>
          <w:sz w:val="28"/>
          <w:szCs w:val="28"/>
        </w:rPr>
      </w:pPr>
    </w:p>
    <w:p w:rsidR="00310929" w:rsidRPr="000C1289" w:rsidRDefault="00310929" w:rsidP="00310929">
      <w:pPr>
        <w:autoSpaceDE w:val="0"/>
        <w:autoSpaceDN w:val="0"/>
        <w:adjustRightInd w:val="0"/>
        <w:jc w:val="center"/>
        <w:rPr>
          <w:b/>
          <w:bCs/>
          <w:color w:val="0D0D0D"/>
        </w:rPr>
      </w:pPr>
      <w:r w:rsidRPr="000C1289">
        <w:rPr>
          <w:b/>
          <w:bCs/>
          <w:color w:val="0D0D0D"/>
        </w:rPr>
        <w:t xml:space="preserve">О бюджете </w:t>
      </w:r>
      <w:proofErr w:type="spellStart"/>
      <w:r w:rsidRPr="000C1289">
        <w:rPr>
          <w:b/>
          <w:bCs/>
          <w:color w:val="0D0D0D"/>
        </w:rPr>
        <w:t>Отрадненского</w:t>
      </w:r>
      <w:proofErr w:type="spellEnd"/>
      <w:r w:rsidRPr="000C1289">
        <w:rPr>
          <w:b/>
          <w:bCs/>
          <w:color w:val="0D0D0D"/>
        </w:rPr>
        <w:t xml:space="preserve"> городского поселения Кировского муниципального района Ленинградской области на 2025 год и на плановый период 2026 и 2027 годов</w:t>
      </w:r>
    </w:p>
    <w:p w:rsidR="00310929" w:rsidRPr="00972EC6" w:rsidRDefault="00310929" w:rsidP="00310929">
      <w:pPr>
        <w:pStyle w:val="1"/>
        <w:jc w:val="both"/>
        <w:rPr>
          <w:b w:val="0"/>
          <w:color w:val="0D0D0D"/>
        </w:rPr>
      </w:pPr>
    </w:p>
    <w:tbl>
      <w:tblPr>
        <w:tblW w:w="0" w:type="auto"/>
        <w:tblInd w:w="426" w:type="dxa"/>
        <w:tblLook w:val="0000" w:firstRow="0" w:lastRow="0" w:firstColumn="0" w:lastColumn="0" w:noHBand="0" w:noVBand="0"/>
      </w:tblPr>
      <w:tblGrid>
        <w:gridCol w:w="2220"/>
        <w:gridCol w:w="6935"/>
      </w:tblGrid>
      <w:tr w:rsidR="00310929" w:rsidRPr="00310929" w:rsidTr="000C1289"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color w:val="0D0D0D"/>
                <w:sz w:val="28"/>
                <w:szCs w:val="28"/>
              </w:rPr>
            </w:pPr>
            <w:r w:rsidRPr="00310929">
              <w:rPr>
                <w:color w:val="0D0D0D"/>
                <w:sz w:val="28"/>
                <w:szCs w:val="28"/>
              </w:rPr>
              <w:t>Статья 1.</w:t>
            </w:r>
          </w:p>
        </w:tc>
        <w:tc>
          <w:tcPr>
            <w:tcW w:w="6935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color w:val="0D0D0D"/>
                <w:sz w:val="28"/>
                <w:szCs w:val="28"/>
              </w:rPr>
            </w:pPr>
            <w:r w:rsidRPr="00310929">
              <w:rPr>
                <w:b/>
                <w:bCs/>
                <w:color w:val="0D0D0D"/>
                <w:sz w:val="28"/>
                <w:szCs w:val="28"/>
              </w:rPr>
              <w:t xml:space="preserve">Основные характеристики бюджета </w:t>
            </w:r>
            <w:proofErr w:type="spellStart"/>
            <w:r w:rsidRPr="00310929">
              <w:rPr>
                <w:b/>
                <w:bCs/>
                <w:color w:val="0D0D0D"/>
                <w:sz w:val="28"/>
                <w:szCs w:val="28"/>
              </w:rPr>
              <w:t>Отрадненского</w:t>
            </w:r>
            <w:proofErr w:type="spellEnd"/>
            <w:r w:rsidRPr="00310929">
              <w:rPr>
                <w:b/>
                <w:bCs/>
                <w:color w:val="0D0D0D"/>
                <w:sz w:val="28"/>
                <w:szCs w:val="28"/>
              </w:rPr>
              <w:t xml:space="preserve"> городского поселения Кировского муниципального района Ленинградской области на 2025 год и на плановый период 2026 и 2027 годов</w:t>
            </w:r>
          </w:p>
        </w:tc>
      </w:tr>
      <w:tr w:rsidR="00310929" w:rsidRPr="00310929" w:rsidTr="000C1289"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color w:val="0D0D0D"/>
                <w:sz w:val="28"/>
                <w:szCs w:val="28"/>
              </w:rPr>
            </w:pPr>
          </w:p>
        </w:tc>
        <w:tc>
          <w:tcPr>
            <w:tcW w:w="6935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color w:val="0D0D0D"/>
                <w:sz w:val="28"/>
                <w:szCs w:val="28"/>
              </w:rPr>
            </w:pPr>
          </w:p>
        </w:tc>
      </w:tr>
    </w:tbl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1. Утвердить основные характеристики бюджета </w:t>
      </w:r>
      <w:proofErr w:type="spellStart"/>
      <w:r w:rsidRPr="00310929">
        <w:rPr>
          <w:sz w:val="28"/>
          <w:szCs w:val="28"/>
        </w:rPr>
        <w:t>Отрадненского</w:t>
      </w:r>
      <w:proofErr w:type="spellEnd"/>
      <w:r w:rsidRPr="00310929">
        <w:rPr>
          <w:sz w:val="28"/>
          <w:szCs w:val="28"/>
        </w:rPr>
        <w:t xml:space="preserve"> городского поселения Кировского муниципального района Ленинградской области (далее – местный бюджет)</w:t>
      </w:r>
      <w:r w:rsidRPr="00310929">
        <w:rPr>
          <w:b/>
          <w:bCs/>
          <w:sz w:val="28"/>
          <w:szCs w:val="28"/>
        </w:rPr>
        <w:t xml:space="preserve"> </w:t>
      </w:r>
      <w:r w:rsidRPr="00310929">
        <w:rPr>
          <w:sz w:val="28"/>
          <w:szCs w:val="28"/>
        </w:rPr>
        <w:t>на 2025 год: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прогнозируемый общий объем доходов местного бюджета</w:t>
      </w:r>
      <w:r w:rsidRPr="00310929">
        <w:rPr>
          <w:b/>
          <w:bCs/>
          <w:sz w:val="28"/>
          <w:szCs w:val="28"/>
        </w:rPr>
        <w:t xml:space="preserve"> </w:t>
      </w:r>
      <w:r w:rsidRPr="00310929">
        <w:rPr>
          <w:sz w:val="28"/>
          <w:szCs w:val="28"/>
        </w:rPr>
        <w:t xml:space="preserve">в сумме </w:t>
      </w:r>
      <w:r w:rsidRPr="00310929">
        <w:rPr>
          <w:b/>
          <w:sz w:val="28"/>
          <w:szCs w:val="28"/>
        </w:rPr>
        <w:t>310 571,4</w:t>
      </w:r>
      <w:r w:rsidRPr="00310929">
        <w:rPr>
          <w:sz w:val="28"/>
          <w:szCs w:val="28"/>
        </w:rPr>
        <w:t xml:space="preserve"> </w:t>
      </w:r>
      <w:r w:rsidRPr="00310929">
        <w:rPr>
          <w:b/>
          <w:sz w:val="28"/>
          <w:szCs w:val="28"/>
        </w:rPr>
        <w:t>тысячи рублей</w:t>
      </w:r>
      <w:r w:rsidRPr="00310929">
        <w:rPr>
          <w:sz w:val="28"/>
          <w:szCs w:val="28"/>
        </w:rPr>
        <w:t>;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общий объем расходов местного бюджета в сумме </w:t>
      </w:r>
      <w:r w:rsidRPr="00310929">
        <w:rPr>
          <w:b/>
          <w:sz w:val="28"/>
          <w:szCs w:val="28"/>
        </w:rPr>
        <w:t>331 567,8</w:t>
      </w:r>
      <w:r w:rsidRPr="00310929">
        <w:rPr>
          <w:sz w:val="28"/>
          <w:szCs w:val="28"/>
        </w:rPr>
        <w:t xml:space="preserve"> </w:t>
      </w:r>
      <w:r w:rsidRPr="00310929">
        <w:rPr>
          <w:b/>
          <w:sz w:val="28"/>
          <w:szCs w:val="28"/>
        </w:rPr>
        <w:t>тысяч рублей;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дефицит местного бюджета в сумме </w:t>
      </w:r>
      <w:r w:rsidRPr="00310929">
        <w:rPr>
          <w:b/>
          <w:sz w:val="28"/>
          <w:szCs w:val="28"/>
        </w:rPr>
        <w:t>20 996,4</w:t>
      </w:r>
      <w:r w:rsidRPr="00310929">
        <w:rPr>
          <w:sz w:val="28"/>
          <w:szCs w:val="28"/>
        </w:rPr>
        <w:t xml:space="preserve"> </w:t>
      </w:r>
      <w:r w:rsidRPr="00310929">
        <w:rPr>
          <w:b/>
          <w:sz w:val="28"/>
          <w:szCs w:val="28"/>
        </w:rPr>
        <w:t>тысячи рублей</w:t>
      </w:r>
      <w:r w:rsidRPr="00310929">
        <w:rPr>
          <w:sz w:val="28"/>
          <w:szCs w:val="28"/>
        </w:rPr>
        <w:t xml:space="preserve">.        </w:t>
      </w:r>
    </w:p>
    <w:p w:rsidR="00310929" w:rsidRPr="00310929" w:rsidRDefault="00310929" w:rsidP="00310929">
      <w:pPr>
        <w:ind w:firstLine="908"/>
        <w:jc w:val="both"/>
        <w:rPr>
          <w:bCs/>
          <w:color w:val="000000"/>
          <w:sz w:val="28"/>
          <w:szCs w:val="28"/>
        </w:rPr>
      </w:pPr>
      <w:r w:rsidRPr="00310929">
        <w:rPr>
          <w:bCs/>
          <w:sz w:val="28"/>
          <w:szCs w:val="28"/>
        </w:rPr>
        <w:t>2. Утвердить основные характеристики местного бюджета на плановый</w:t>
      </w:r>
      <w:r w:rsidRPr="00310929">
        <w:rPr>
          <w:bCs/>
          <w:color w:val="000000"/>
          <w:sz w:val="28"/>
          <w:szCs w:val="28"/>
        </w:rPr>
        <w:t xml:space="preserve"> период 2026 и 2027 годов:</w:t>
      </w:r>
    </w:p>
    <w:p w:rsidR="00310929" w:rsidRPr="00310929" w:rsidRDefault="00310929" w:rsidP="00310929">
      <w:pPr>
        <w:ind w:firstLine="908"/>
        <w:jc w:val="both"/>
        <w:rPr>
          <w:bCs/>
          <w:color w:val="000000"/>
          <w:sz w:val="28"/>
          <w:szCs w:val="28"/>
        </w:rPr>
      </w:pPr>
      <w:r w:rsidRPr="00310929">
        <w:rPr>
          <w:bCs/>
          <w:color w:val="000000"/>
          <w:sz w:val="28"/>
          <w:szCs w:val="28"/>
        </w:rPr>
        <w:t xml:space="preserve">прогнозируемый общий объем доходов местного бюджета на 2026 год в сумме </w:t>
      </w:r>
      <w:r w:rsidRPr="00310929">
        <w:rPr>
          <w:b/>
          <w:bCs/>
          <w:color w:val="000000"/>
          <w:sz w:val="28"/>
          <w:szCs w:val="28"/>
        </w:rPr>
        <w:t>386 268,2</w:t>
      </w:r>
      <w:r w:rsidRPr="00310929">
        <w:rPr>
          <w:bCs/>
          <w:color w:val="000000"/>
          <w:sz w:val="28"/>
          <w:szCs w:val="28"/>
        </w:rPr>
        <w:t xml:space="preserve"> </w:t>
      </w:r>
      <w:r w:rsidRPr="00310929">
        <w:rPr>
          <w:b/>
          <w:bCs/>
          <w:color w:val="000000"/>
          <w:sz w:val="28"/>
          <w:szCs w:val="28"/>
        </w:rPr>
        <w:t>тысяч рублей</w:t>
      </w:r>
      <w:r w:rsidRPr="00310929">
        <w:rPr>
          <w:bCs/>
          <w:color w:val="000000"/>
          <w:sz w:val="28"/>
          <w:szCs w:val="28"/>
        </w:rPr>
        <w:t xml:space="preserve"> и на 2027 год в сумме </w:t>
      </w:r>
      <w:r w:rsidRPr="00310929">
        <w:rPr>
          <w:b/>
          <w:bCs/>
          <w:color w:val="000000"/>
          <w:sz w:val="28"/>
          <w:szCs w:val="28"/>
        </w:rPr>
        <w:t>316 909,8</w:t>
      </w:r>
      <w:r w:rsidRPr="00310929">
        <w:rPr>
          <w:bCs/>
          <w:color w:val="000000"/>
          <w:sz w:val="28"/>
          <w:szCs w:val="28"/>
        </w:rPr>
        <w:t xml:space="preserve"> </w:t>
      </w:r>
      <w:r w:rsidRPr="00310929">
        <w:rPr>
          <w:b/>
          <w:bCs/>
          <w:color w:val="000000"/>
          <w:sz w:val="28"/>
          <w:szCs w:val="28"/>
        </w:rPr>
        <w:t>тысячи рублей</w:t>
      </w:r>
      <w:r w:rsidRPr="00310929">
        <w:rPr>
          <w:bCs/>
          <w:color w:val="000000"/>
          <w:sz w:val="28"/>
          <w:szCs w:val="28"/>
        </w:rPr>
        <w:t>;</w:t>
      </w:r>
    </w:p>
    <w:p w:rsidR="00310929" w:rsidRPr="00310929" w:rsidRDefault="00310929" w:rsidP="00310929">
      <w:pPr>
        <w:ind w:firstLine="908"/>
        <w:jc w:val="both"/>
        <w:rPr>
          <w:bCs/>
          <w:color w:val="000000"/>
          <w:sz w:val="28"/>
          <w:szCs w:val="28"/>
        </w:rPr>
      </w:pPr>
      <w:r w:rsidRPr="00310929">
        <w:rPr>
          <w:bCs/>
          <w:color w:val="000000"/>
          <w:sz w:val="28"/>
          <w:szCs w:val="28"/>
        </w:rPr>
        <w:t xml:space="preserve">общий объем расходов местного бюджета на 2026 год в сумме             </w:t>
      </w:r>
      <w:r w:rsidRPr="00310929">
        <w:rPr>
          <w:b/>
          <w:bCs/>
          <w:color w:val="000000"/>
          <w:sz w:val="28"/>
          <w:szCs w:val="28"/>
        </w:rPr>
        <w:t>386 268,2 тысячи рублей</w:t>
      </w:r>
      <w:r w:rsidRPr="00310929">
        <w:rPr>
          <w:bCs/>
          <w:color w:val="000000"/>
          <w:sz w:val="28"/>
          <w:szCs w:val="28"/>
        </w:rPr>
        <w:t xml:space="preserve">, в том числе условно утвержденные расходы в сумме </w:t>
      </w:r>
      <w:r w:rsidRPr="00310929">
        <w:rPr>
          <w:b/>
          <w:bCs/>
          <w:color w:val="000000"/>
          <w:sz w:val="28"/>
          <w:szCs w:val="28"/>
        </w:rPr>
        <w:t>7 100,0</w:t>
      </w:r>
      <w:r w:rsidRPr="00310929">
        <w:rPr>
          <w:bCs/>
          <w:color w:val="000000"/>
          <w:sz w:val="28"/>
          <w:szCs w:val="28"/>
        </w:rPr>
        <w:t xml:space="preserve"> </w:t>
      </w:r>
      <w:r w:rsidRPr="00310929">
        <w:rPr>
          <w:b/>
          <w:bCs/>
          <w:color w:val="000000"/>
          <w:sz w:val="28"/>
          <w:szCs w:val="28"/>
        </w:rPr>
        <w:t>тысяч рублей</w:t>
      </w:r>
      <w:r w:rsidRPr="00310929">
        <w:rPr>
          <w:bCs/>
          <w:color w:val="000000"/>
          <w:sz w:val="28"/>
          <w:szCs w:val="28"/>
        </w:rPr>
        <w:t xml:space="preserve">, и на 2027 год в сумме </w:t>
      </w:r>
      <w:r w:rsidRPr="00310929">
        <w:rPr>
          <w:b/>
          <w:bCs/>
          <w:color w:val="000000"/>
          <w:sz w:val="28"/>
          <w:szCs w:val="28"/>
        </w:rPr>
        <w:t>316 909,8 тысячи рублей</w:t>
      </w:r>
      <w:r w:rsidRPr="00310929">
        <w:rPr>
          <w:bCs/>
          <w:color w:val="000000"/>
          <w:sz w:val="28"/>
          <w:szCs w:val="28"/>
        </w:rPr>
        <w:t xml:space="preserve">, в том числе условно утвержденные расходы в сумме </w:t>
      </w:r>
      <w:r w:rsidRPr="00310929">
        <w:rPr>
          <w:b/>
          <w:bCs/>
          <w:color w:val="000000"/>
          <w:sz w:val="28"/>
          <w:szCs w:val="28"/>
        </w:rPr>
        <w:t>14 900,0</w:t>
      </w:r>
      <w:r w:rsidRPr="00310929">
        <w:rPr>
          <w:bCs/>
          <w:color w:val="000000"/>
          <w:sz w:val="28"/>
          <w:szCs w:val="28"/>
        </w:rPr>
        <w:t xml:space="preserve"> </w:t>
      </w:r>
      <w:r w:rsidRPr="00310929">
        <w:rPr>
          <w:b/>
          <w:bCs/>
          <w:color w:val="000000"/>
          <w:sz w:val="28"/>
          <w:szCs w:val="28"/>
        </w:rPr>
        <w:t>тысяч рублей</w:t>
      </w:r>
      <w:r w:rsidRPr="00310929">
        <w:rPr>
          <w:bCs/>
          <w:color w:val="000000"/>
          <w:sz w:val="28"/>
          <w:szCs w:val="28"/>
        </w:rPr>
        <w:t>.</w:t>
      </w:r>
    </w:p>
    <w:p w:rsidR="00310929" w:rsidRPr="00310929" w:rsidRDefault="00310929" w:rsidP="00310929">
      <w:pPr>
        <w:ind w:firstLine="908"/>
        <w:jc w:val="both"/>
        <w:rPr>
          <w:bCs/>
          <w:color w:val="FF0000"/>
          <w:sz w:val="28"/>
          <w:szCs w:val="28"/>
        </w:rPr>
      </w:pPr>
    </w:p>
    <w:tbl>
      <w:tblPr>
        <w:tblW w:w="0" w:type="auto"/>
        <w:tblInd w:w="426" w:type="dxa"/>
        <w:tblLook w:val="0000" w:firstRow="0" w:lastRow="0" w:firstColumn="0" w:lastColumn="0" w:noHBand="0" w:noVBand="0"/>
      </w:tblPr>
      <w:tblGrid>
        <w:gridCol w:w="2220"/>
        <w:gridCol w:w="6935"/>
      </w:tblGrid>
      <w:tr w:rsidR="00310929" w:rsidRPr="00310929" w:rsidTr="000C1289"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color w:val="0D0D0D"/>
                <w:sz w:val="28"/>
                <w:szCs w:val="28"/>
              </w:rPr>
            </w:pPr>
            <w:r w:rsidRPr="00310929">
              <w:rPr>
                <w:color w:val="0D0D0D"/>
                <w:sz w:val="28"/>
                <w:szCs w:val="28"/>
              </w:rPr>
              <w:t>Статья 2.</w:t>
            </w:r>
          </w:p>
        </w:tc>
        <w:tc>
          <w:tcPr>
            <w:tcW w:w="6935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color w:val="0D0D0D"/>
                <w:sz w:val="28"/>
                <w:szCs w:val="28"/>
              </w:rPr>
            </w:pPr>
            <w:r w:rsidRPr="00310929">
              <w:rPr>
                <w:b/>
                <w:bCs/>
                <w:color w:val="0D0D0D"/>
                <w:sz w:val="28"/>
                <w:szCs w:val="28"/>
              </w:rPr>
              <w:t xml:space="preserve">Доходы бюджета </w:t>
            </w:r>
            <w:proofErr w:type="spellStart"/>
            <w:r w:rsidRPr="00310929">
              <w:rPr>
                <w:b/>
                <w:bCs/>
                <w:color w:val="0D0D0D"/>
                <w:sz w:val="28"/>
                <w:szCs w:val="28"/>
              </w:rPr>
              <w:t>Отрадненского</w:t>
            </w:r>
            <w:proofErr w:type="spellEnd"/>
            <w:r w:rsidRPr="00310929">
              <w:rPr>
                <w:b/>
                <w:bCs/>
                <w:color w:val="0D0D0D"/>
                <w:sz w:val="28"/>
                <w:szCs w:val="28"/>
              </w:rPr>
              <w:t xml:space="preserve"> городского поселения Кировского муниципального района Ленинградской области на 2025 год и на плановый период 2026 и 2027 годов</w:t>
            </w:r>
          </w:p>
        </w:tc>
      </w:tr>
      <w:tr w:rsidR="00310929" w:rsidRPr="00310929" w:rsidTr="000C1289"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color w:val="0D0D0D"/>
                <w:sz w:val="28"/>
                <w:szCs w:val="28"/>
              </w:rPr>
            </w:pPr>
          </w:p>
        </w:tc>
        <w:tc>
          <w:tcPr>
            <w:tcW w:w="6935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color w:val="0D0D0D"/>
                <w:sz w:val="28"/>
                <w:szCs w:val="28"/>
              </w:rPr>
            </w:pPr>
          </w:p>
        </w:tc>
      </w:tr>
    </w:tbl>
    <w:p w:rsidR="00310929" w:rsidRPr="00310929" w:rsidRDefault="00310929" w:rsidP="00310929">
      <w:pPr>
        <w:ind w:firstLine="908"/>
        <w:jc w:val="both"/>
        <w:rPr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 xml:space="preserve">1. </w:t>
      </w:r>
      <w:bookmarkStart w:id="0" w:name="_Toc164233563"/>
      <w:r w:rsidRPr="00310929">
        <w:rPr>
          <w:color w:val="0D0D0D"/>
          <w:sz w:val="28"/>
          <w:szCs w:val="28"/>
        </w:rPr>
        <w:t>Утвердить прогнозируемые поступления налоговых, неналоговых доходов и безвозмездных поступлений в местный бюджет по кодам видов доходов на 2025 год и на плановый период 2026 и 2027 годов согласно приложению 1.</w:t>
      </w:r>
    </w:p>
    <w:tbl>
      <w:tblPr>
        <w:tblW w:w="0" w:type="auto"/>
        <w:tblInd w:w="426" w:type="dxa"/>
        <w:tblLook w:val="0000" w:firstRow="0" w:lastRow="0" w:firstColumn="0" w:lastColumn="0" w:noHBand="0" w:noVBand="0"/>
      </w:tblPr>
      <w:tblGrid>
        <w:gridCol w:w="2220"/>
        <w:gridCol w:w="6935"/>
      </w:tblGrid>
      <w:tr w:rsidR="00310929" w:rsidRPr="00310929" w:rsidTr="000C1289"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color w:val="0D0D0D"/>
                <w:sz w:val="28"/>
                <w:szCs w:val="28"/>
              </w:rPr>
            </w:pPr>
            <w:bookmarkStart w:id="1" w:name="_Toc164233586"/>
            <w:bookmarkEnd w:id="0"/>
            <w:r w:rsidRPr="00310929">
              <w:rPr>
                <w:color w:val="0D0D0D"/>
                <w:sz w:val="28"/>
                <w:szCs w:val="28"/>
              </w:rPr>
              <w:lastRenderedPageBreak/>
              <w:t>Статья 3.</w:t>
            </w:r>
          </w:p>
        </w:tc>
        <w:tc>
          <w:tcPr>
            <w:tcW w:w="6935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color w:val="0D0D0D"/>
                <w:sz w:val="28"/>
                <w:szCs w:val="28"/>
              </w:rPr>
            </w:pPr>
            <w:r w:rsidRPr="00310929">
              <w:rPr>
                <w:b/>
                <w:bCs/>
                <w:color w:val="0D0D0D"/>
                <w:sz w:val="28"/>
                <w:szCs w:val="28"/>
              </w:rPr>
              <w:t xml:space="preserve">Бюджетные ассигнования бюджета </w:t>
            </w:r>
            <w:proofErr w:type="spellStart"/>
            <w:r w:rsidRPr="00310929">
              <w:rPr>
                <w:b/>
                <w:bCs/>
                <w:color w:val="0D0D0D"/>
                <w:sz w:val="28"/>
                <w:szCs w:val="28"/>
              </w:rPr>
              <w:t>Отрадненского</w:t>
            </w:r>
            <w:proofErr w:type="spellEnd"/>
            <w:r w:rsidRPr="00310929">
              <w:rPr>
                <w:b/>
                <w:bCs/>
                <w:color w:val="0D0D0D"/>
                <w:sz w:val="28"/>
                <w:szCs w:val="28"/>
              </w:rPr>
              <w:t xml:space="preserve"> городского поселения Кировского муниципального района Ленинградской области на 2025 год и на плановый период 2026 и 2027 годов</w:t>
            </w:r>
          </w:p>
        </w:tc>
      </w:tr>
    </w:tbl>
    <w:p w:rsidR="000C1289" w:rsidRDefault="000C128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0D0D0D"/>
          <w:sz w:val="28"/>
          <w:szCs w:val="28"/>
        </w:rPr>
      </w:pP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>1. Утвердить: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 xml:space="preserve">распределение бюджетных ассигнований по целевым статьям (муниципальным программам МО "Город Отрадное" и непрограммным направлениям деятельности), группам видов расходов, разделам и подразделам классификации расходов бюджетов на 2025 год и на плановый период 2026 и 2027 годов согласно </w:t>
      </w:r>
      <w:hyperlink r:id="rId7" w:history="1">
        <w:r w:rsidRPr="00310929">
          <w:rPr>
            <w:color w:val="0D0D0D"/>
            <w:sz w:val="28"/>
            <w:szCs w:val="28"/>
          </w:rPr>
          <w:t>приложению</w:t>
        </w:r>
      </w:hyperlink>
      <w:r w:rsidRPr="00310929">
        <w:rPr>
          <w:color w:val="0D0D0D"/>
          <w:sz w:val="28"/>
          <w:szCs w:val="28"/>
        </w:rPr>
        <w:t xml:space="preserve"> 2; 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>ведомственную структуру расходов местного бюджета на 2025 год и на плановый период 2026 и 2027 годов согласно приложению 3;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на 2025 год и на плановый период 2026 и 2027 годов согласно </w:t>
      </w:r>
      <w:hyperlink r:id="rId8" w:history="1">
        <w:r w:rsidRPr="00310929">
          <w:rPr>
            <w:color w:val="0D0D0D"/>
            <w:sz w:val="28"/>
            <w:szCs w:val="28"/>
          </w:rPr>
          <w:t>приложению</w:t>
        </w:r>
      </w:hyperlink>
      <w:r w:rsidRPr="00310929">
        <w:rPr>
          <w:color w:val="0D0D0D"/>
          <w:sz w:val="28"/>
          <w:szCs w:val="28"/>
        </w:rPr>
        <w:t xml:space="preserve"> 4.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bCs/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 xml:space="preserve">2. Утвердить перечень главных распорядителей средств местного бюджета </w:t>
      </w:r>
      <w:r w:rsidRPr="00310929">
        <w:rPr>
          <w:bCs/>
          <w:color w:val="0D0D0D"/>
          <w:sz w:val="28"/>
          <w:szCs w:val="28"/>
        </w:rPr>
        <w:t>согласно приложению 5.</w:t>
      </w:r>
    </w:p>
    <w:p w:rsidR="00310929" w:rsidRPr="00310929" w:rsidRDefault="00310929" w:rsidP="00310929">
      <w:pPr>
        <w:pStyle w:val="22"/>
        <w:spacing w:after="0" w:line="240" w:lineRule="auto"/>
        <w:ind w:firstLine="908"/>
        <w:jc w:val="both"/>
        <w:rPr>
          <w:color w:val="0D0D0D"/>
          <w:sz w:val="28"/>
          <w:szCs w:val="28"/>
        </w:rPr>
      </w:pPr>
      <w:r w:rsidRPr="00310929">
        <w:rPr>
          <w:color w:val="0D0D0D"/>
          <w:sz w:val="28"/>
          <w:szCs w:val="28"/>
        </w:rPr>
        <w:t>3. Утвердить адресную инвестиционную программу объектов МО "Город Отрадное" на 2025 год и на плановый период 2026 и 2027 годов согласно приложению 6.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z w:val="28"/>
          <w:szCs w:val="28"/>
        </w:rPr>
      </w:pPr>
      <w:r w:rsidRPr="00310929">
        <w:rPr>
          <w:sz w:val="28"/>
          <w:szCs w:val="28"/>
        </w:rPr>
        <w:t xml:space="preserve">4. </w:t>
      </w:r>
      <w:bookmarkStart w:id="2" w:name="_Toc164233597"/>
      <w:bookmarkEnd w:id="1"/>
      <w:r w:rsidRPr="00310929">
        <w:rPr>
          <w:sz w:val="28"/>
          <w:szCs w:val="28"/>
        </w:rPr>
        <w:t>Утвердить резервный фонд администрации МО «Город Отрадное»: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z w:val="28"/>
          <w:szCs w:val="28"/>
        </w:rPr>
      </w:pPr>
      <w:r w:rsidRPr="00310929">
        <w:rPr>
          <w:sz w:val="28"/>
          <w:szCs w:val="28"/>
        </w:rPr>
        <w:t>на 2025 год</w:t>
      </w:r>
      <w:r w:rsidRPr="00310929">
        <w:rPr>
          <w:i/>
          <w:iCs/>
          <w:sz w:val="28"/>
          <w:szCs w:val="28"/>
        </w:rPr>
        <w:t xml:space="preserve"> </w:t>
      </w:r>
      <w:r w:rsidRPr="00310929">
        <w:rPr>
          <w:sz w:val="28"/>
          <w:szCs w:val="28"/>
        </w:rPr>
        <w:t xml:space="preserve">в сумме </w:t>
      </w:r>
      <w:r w:rsidRPr="00310929">
        <w:rPr>
          <w:b/>
          <w:sz w:val="28"/>
          <w:szCs w:val="28"/>
        </w:rPr>
        <w:t>500,0 тысяч рублей</w:t>
      </w:r>
      <w:r w:rsidRPr="00310929">
        <w:rPr>
          <w:sz w:val="28"/>
          <w:szCs w:val="28"/>
        </w:rPr>
        <w:t>, в том числе на мероприятия по ликвидации чрезвычайных ситуаций в сумме 500,0 тысяч рублей,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z w:val="28"/>
          <w:szCs w:val="28"/>
        </w:rPr>
      </w:pPr>
      <w:r w:rsidRPr="00310929">
        <w:rPr>
          <w:sz w:val="28"/>
          <w:szCs w:val="28"/>
        </w:rPr>
        <w:t xml:space="preserve">на 2026 год в сумме </w:t>
      </w:r>
      <w:r w:rsidRPr="00310929">
        <w:rPr>
          <w:b/>
          <w:sz w:val="28"/>
          <w:szCs w:val="28"/>
        </w:rPr>
        <w:t>500,0 тысяч рублей</w:t>
      </w:r>
      <w:r w:rsidRPr="00310929">
        <w:rPr>
          <w:sz w:val="28"/>
          <w:szCs w:val="28"/>
        </w:rPr>
        <w:t>, в том числе на мероприятия по ликвидации чрезвычайных ситуаций в сумме 500,0 тысяч рублей,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0D0D0D"/>
          <w:sz w:val="28"/>
          <w:szCs w:val="28"/>
        </w:rPr>
      </w:pPr>
      <w:r w:rsidRPr="00310929">
        <w:rPr>
          <w:sz w:val="28"/>
          <w:szCs w:val="28"/>
        </w:rPr>
        <w:t xml:space="preserve">на 2027 год в сумме </w:t>
      </w:r>
      <w:r w:rsidRPr="00310929">
        <w:rPr>
          <w:b/>
          <w:sz w:val="28"/>
          <w:szCs w:val="28"/>
        </w:rPr>
        <w:t>500,0 тысяч рублей</w:t>
      </w:r>
      <w:r w:rsidRPr="00310929">
        <w:rPr>
          <w:sz w:val="28"/>
          <w:szCs w:val="28"/>
        </w:rPr>
        <w:t>, в том числе на мероприятия по ликвидации чрезвычайных ситуаций в сумме</w:t>
      </w:r>
      <w:r w:rsidRPr="00310929">
        <w:rPr>
          <w:color w:val="0D0D0D"/>
          <w:sz w:val="28"/>
          <w:szCs w:val="28"/>
        </w:rPr>
        <w:t xml:space="preserve"> 500,0 тысяч рублей.</w:t>
      </w:r>
    </w:p>
    <w:p w:rsidR="00310929" w:rsidRPr="00310929" w:rsidRDefault="00310929" w:rsidP="00310929">
      <w:pPr>
        <w:ind w:firstLine="908"/>
        <w:jc w:val="both"/>
        <w:rPr>
          <w:color w:val="0D0D0D"/>
          <w:sz w:val="28"/>
          <w:szCs w:val="28"/>
        </w:rPr>
      </w:pPr>
      <w:bookmarkStart w:id="3" w:name="sub_6710"/>
      <w:r w:rsidRPr="00310929">
        <w:rPr>
          <w:color w:val="0D0D0D"/>
          <w:sz w:val="28"/>
          <w:szCs w:val="28"/>
        </w:rPr>
        <w:t>Установить, что средства резервного фонда администрации МО «Город Отрадное» распределяются в соответствии с постановлениями администрации МО «Город Отрадное».</w:t>
      </w:r>
    </w:p>
    <w:p w:rsidR="00310929" w:rsidRPr="00310929" w:rsidRDefault="00310929" w:rsidP="00310929">
      <w:pPr>
        <w:pStyle w:val="ConsPlusNormal"/>
        <w:ind w:firstLine="908"/>
        <w:jc w:val="both"/>
        <w:outlineLvl w:val="1"/>
        <w:rPr>
          <w:color w:val="000000"/>
          <w:sz w:val="28"/>
          <w:szCs w:val="28"/>
        </w:rPr>
      </w:pPr>
      <w:r w:rsidRPr="00310929">
        <w:rPr>
          <w:color w:val="000000"/>
          <w:sz w:val="28"/>
          <w:szCs w:val="28"/>
        </w:rPr>
        <w:t>5. Установить, что в порядках, установленном муниципальными правовыми актами администрации МО «Город Отрадное», предоставляются субсидии юрид</w:t>
      </w:r>
      <w:r w:rsidRPr="00310929">
        <w:rPr>
          <w:color w:val="000000"/>
          <w:sz w:val="28"/>
          <w:szCs w:val="28"/>
        </w:rPr>
        <w:t>и</w:t>
      </w:r>
      <w:r w:rsidRPr="00310929">
        <w:rPr>
          <w:color w:val="000000"/>
          <w:sz w:val="28"/>
          <w:szCs w:val="28"/>
        </w:rPr>
        <w:t>ческим лицам (за исключением субсидий муниципальным учреждениям), индивидуальным пре</w:t>
      </w:r>
      <w:r w:rsidRPr="00310929">
        <w:rPr>
          <w:color w:val="000000"/>
          <w:sz w:val="28"/>
          <w:szCs w:val="28"/>
        </w:rPr>
        <w:t>д</w:t>
      </w:r>
      <w:r w:rsidRPr="00310929">
        <w:rPr>
          <w:color w:val="000000"/>
          <w:sz w:val="28"/>
          <w:szCs w:val="28"/>
        </w:rPr>
        <w:t xml:space="preserve">принимателям, а также физическим лицам – производителям товаров, работ, услуг в случаях, установленных </w:t>
      </w:r>
      <w:r w:rsidR="000C1289">
        <w:rPr>
          <w:color w:val="000000"/>
          <w:sz w:val="28"/>
          <w:szCs w:val="28"/>
        </w:rPr>
        <w:t xml:space="preserve">    </w:t>
      </w:r>
      <w:r w:rsidRPr="00310929">
        <w:rPr>
          <w:color w:val="000000"/>
          <w:sz w:val="28"/>
          <w:szCs w:val="28"/>
        </w:rPr>
        <w:t>приложением 7.</w:t>
      </w:r>
    </w:p>
    <w:p w:rsidR="00310929" w:rsidRPr="00310929" w:rsidRDefault="00310929" w:rsidP="00310929">
      <w:pPr>
        <w:ind w:firstLine="908"/>
        <w:jc w:val="both"/>
        <w:rPr>
          <w:color w:val="000000"/>
          <w:sz w:val="28"/>
          <w:szCs w:val="28"/>
        </w:rPr>
      </w:pPr>
      <w:r w:rsidRPr="00310929">
        <w:rPr>
          <w:color w:val="000000"/>
          <w:sz w:val="28"/>
          <w:szCs w:val="28"/>
        </w:rPr>
        <w:t>6. Утвердить общий объем бюджетных ассигнований на исполнение публичных нормативных обязательств</w:t>
      </w:r>
      <w:bookmarkStart w:id="4" w:name="_GoBack"/>
      <w:bookmarkEnd w:id="4"/>
      <w:r w:rsidRPr="00310929">
        <w:rPr>
          <w:color w:val="000000"/>
          <w:sz w:val="28"/>
          <w:szCs w:val="28"/>
        </w:rPr>
        <w:t>: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color w:val="000000"/>
          <w:sz w:val="28"/>
          <w:szCs w:val="28"/>
        </w:rPr>
        <w:t xml:space="preserve">на 2025 год в </w:t>
      </w:r>
      <w:r w:rsidRPr="00310929">
        <w:rPr>
          <w:sz w:val="28"/>
          <w:szCs w:val="28"/>
        </w:rPr>
        <w:t>сумме 4 100,0 тысяч рублей,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2026 год в сумме 4 250,0 тысяч рублей,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2027 год в сумме 4 600,0 тысяч рублей.</w:t>
      </w:r>
    </w:p>
    <w:p w:rsidR="00310929" w:rsidRPr="00310929" w:rsidRDefault="00310929" w:rsidP="00310929">
      <w:pPr>
        <w:ind w:firstLine="908"/>
        <w:jc w:val="both"/>
        <w:rPr>
          <w:color w:val="000000"/>
          <w:sz w:val="28"/>
          <w:szCs w:val="28"/>
        </w:rPr>
      </w:pPr>
      <w:r w:rsidRPr="00310929">
        <w:rPr>
          <w:sz w:val="28"/>
          <w:szCs w:val="28"/>
        </w:rPr>
        <w:t>7. Утвердить объем бюджетных</w:t>
      </w:r>
      <w:r w:rsidRPr="00310929">
        <w:rPr>
          <w:color w:val="000000"/>
          <w:sz w:val="28"/>
          <w:szCs w:val="28"/>
        </w:rPr>
        <w:t xml:space="preserve"> ассигнований дорожного фонда МО "Город Отрадное":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2025 год в сумме 5 434,7 тысяч рублей.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2026 год в сумме 63 662,6 тысячи рублей.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2027 год в сумме 5 955,0 тысяч рублей.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z w:val="28"/>
          <w:szCs w:val="28"/>
        </w:rPr>
      </w:pPr>
      <w:r w:rsidRPr="00310929">
        <w:rPr>
          <w:sz w:val="28"/>
          <w:szCs w:val="28"/>
        </w:rPr>
        <w:lastRenderedPageBreak/>
        <w:t xml:space="preserve">8. Установить, что в соответствии с пунктом 3 статьи 217 Бюджетного кодекса Российской Федерации основанием для внесения изменений в показатели сводной бюджетной росписи местного бюджета без внесения изменений в настоящее решение является распределение зарезервированных в составе утвержденной части 7 настоящей статьи бюджетных ассигнований в соответствии с порядком, установленным администрацией </w:t>
      </w:r>
      <w:r w:rsidRPr="00310929">
        <w:rPr>
          <w:iCs/>
          <w:sz w:val="28"/>
          <w:szCs w:val="28"/>
        </w:rPr>
        <w:t xml:space="preserve">МО </w:t>
      </w:r>
      <w:r w:rsidRPr="00310929">
        <w:rPr>
          <w:sz w:val="28"/>
          <w:szCs w:val="28"/>
        </w:rPr>
        <w:t>«Город Отрадное».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z w:val="28"/>
          <w:szCs w:val="28"/>
        </w:rPr>
      </w:pPr>
      <w:r w:rsidRPr="00310929">
        <w:rPr>
          <w:sz w:val="28"/>
          <w:szCs w:val="28"/>
        </w:rPr>
        <w:t xml:space="preserve">9. Установить, что в соответствии с пунктом 8 статьи 217 Бюджетного кодекса Российской Федерации и пунктом 4.4. Положения о бюджетном процессе в </w:t>
      </w:r>
      <w:proofErr w:type="spellStart"/>
      <w:r w:rsidRPr="00310929">
        <w:rPr>
          <w:sz w:val="28"/>
          <w:szCs w:val="28"/>
        </w:rPr>
        <w:t>Отрадненском</w:t>
      </w:r>
      <w:proofErr w:type="spellEnd"/>
      <w:r w:rsidRPr="00310929">
        <w:rPr>
          <w:sz w:val="28"/>
          <w:szCs w:val="28"/>
        </w:rPr>
        <w:t xml:space="preserve"> городском поселении Кировского муниципального района Ленинградской области, утвержденного</w:t>
      </w:r>
      <w:r w:rsidRPr="00310929">
        <w:rPr>
          <w:spacing w:val="-1"/>
          <w:sz w:val="28"/>
          <w:szCs w:val="28"/>
        </w:rPr>
        <w:t xml:space="preserve"> решением совета депутатов МО «Город Отрадное» четвертого созыва от «02» сентября 2020 года № 35, </w:t>
      </w:r>
      <w:r w:rsidRPr="00310929">
        <w:rPr>
          <w:sz w:val="28"/>
          <w:szCs w:val="28"/>
        </w:rPr>
        <w:t xml:space="preserve">в ходе исполнения настоящего решения изменения в сводную бюджетную роспись местного бюджета вносятся по следующим основаниям, связанным с особенностями исполнения местного бюджета, без внесения изменений в настоящее решение о бюджете: </w:t>
      </w:r>
      <w:bookmarkEnd w:id="3"/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napToGrid w:val="0"/>
          <w:sz w:val="28"/>
          <w:szCs w:val="28"/>
        </w:rPr>
      </w:pPr>
      <w:r w:rsidRPr="00310929">
        <w:rPr>
          <w:snapToGrid w:val="0"/>
          <w:sz w:val="28"/>
          <w:szCs w:val="28"/>
        </w:rPr>
        <w:t>в случае создания (реорганизации) муниципального учреждения перераспределение бюджетных ассигнований в пределах общего объема бюджетных ассигнований, предусмотренных настоящим решением главному распорядителю бюджетных средств местного бюджета;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получения уведомлений о предоставлении целевых межбюджетных трансфертов из областного бюджета Ленинградской области и бюджета Кировского муниципального района Ленинградской области, а также получения безвозмездных поступлений от физических и юридических лиц, на финансовое обеспечение дорожной деятельности, приводящих к изменению бюджетных ассигнований дорожного фонда МО «Город Отрадное»;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snapToGrid w:val="0"/>
          <w:sz w:val="28"/>
          <w:szCs w:val="28"/>
        </w:rPr>
      </w:pPr>
      <w:r w:rsidRPr="00310929">
        <w:rPr>
          <w:snapToGrid w:val="0"/>
          <w:sz w:val="28"/>
          <w:szCs w:val="28"/>
        </w:rPr>
        <w:t xml:space="preserve">в случае увеличения бюджетных ассигнований 2025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году, в объеме, не превышающем остатка не использованных на 1 января 2025 года бюджетных ассигнований на исполнение указанных муниципальных контрактов, приводящего к изменению бюджетных ассигнований дорожного фонда </w:t>
      </w:r>
      <w:r w:rsidRPr="00310929">
        <w:rPr>
          <w:sz w:val="28"/>
          <w:szCs w:val="28"/>
        </w:rPr>
        <w:t>МО «Город Отрадное»</w:t>
      </w:r>
      <w:r w:rsidRPr="00310929">
        <w:rPr>
          <w:snapToGrid w:val="0"/>
          <w:sz w:val="28"/>
          <w:szCs w:val="28"/>
        </w:rPr>
        <w:t>;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в случае перераспределения бюджетных ассигнований на сумму, необходимую для выполнения условий </w:t>
      </w:r>
      <w:proofErr w:type="spellStart"/>
      <w:r w:rsidRPr="00310929">
        <w:rPr>
          <w:sz w:val="28"/>
          <w:szCs w:val="28"/>
        </w:rPr>
        <w:t>софинансирования</w:t>
      </w:r>
      <w:proofErr w:type="spellEnd"/>
      <w:r w:rsidRPr="00310929">
        <w:rPr>
          <w:sz w:val="28"/>
          <w:szCs w:val="28"/>
        </w:rPr>
        <w:t>, установленных для получения субсидий и иных межбюджетных трансфертов, предоставляемых местному бюджету из областного бюджета Ленинградской области и бюджета Кировского муниципального района Ленинградской области;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в случае уменьшения бюджетных ассигнований в целях выполнения условий </w:t>
      </w:r>
      <w:proofErr w:type="spellStart"/>
      <w:r w:rsidRPr="00310929">
        <w:rPr>
          <w:sz w:val="28"/>
          <w:szCs w:val="28"/>
        </w:rPr>
        <w:t>софинансирования</w:t>
      </w:r>
      <w:proofErr w:type="spellEnd"/>
      <w:r w:rsidRPr="00310929">
        <w:rPr>
          <w:sz w:val="28"/>
          <w:szCs w:val="28"/>
        </w:rPr>
        <w:t xml:space="preserve"> субсидий и иных межбюджетных трансфертов из областного бюджета Ленинградской области, бюджета Кировского муниципального района Ленинградской области и последующего направления на увеличение бюджетных ассигнований резервного фонда администрации </w:t>
      </w:r>
      <w:proofErr w:type="gramStart"/>
      <w:r w:rsidRPr="00310929">
        <w:rPr>
          <w:iCs/>
          <w:sz w:val="28"/>
          <w:szCs w:val="28"/>
        </w:rPr>
        <w:t xml:space="preserve">МО </w:t>
      </w:r>
      <w:r w:rsidRPr="00310929">
        <w:rPr>
          <w:sz w:val="28"/>
          <w:szCs w:val="28"/>
        </w:rPr>
        <w:t xml:space="preserve"> «</w:t>
      </w:r>
      <w:proofErr w:type="gramEnd"/>
      <w:r w:rsidRPr="00310929">
        <w:rPr>
          <w:sz w:val="28"/>
          <w:szCs w:val="28"/>
        </w:rPr>
        <w:t>Город Отрадное»;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перераспределения бюджетных ассигнований в пределах общего объема средств, предусмотренных настоящим решением на муниципальную программу МО «Город Отрадное» после внесения изменений в муниципальную программу МО «Город Отрадное»;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lastRenderedPageBreak/>
        <w:t xml:space="preserve">в случае перераспределения бюджетных ассигнований между муниципальными программами МО «Город Отрадное» в пределах общего объема средств, предусмотренных настоящим решением главному распорядителю бюджетных средств местного бюджета после внесения изменений в муниципальные программы МО «Город Отрадное»; 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внесения Министерством финансов Российской Федерации изменений в Порядок формирования и применения кодов бюджетной классификации Российской Федерации, а также приведения сводной бюджетной росписи местного бюджета в соответствие с разъяснениями Министерства финансов Российской Федерации по применению бюджетной классификации Российской Федерации;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в случае внесения финансовым органом Ленинградской области   и (или) Комитетом финансов администрации Кировского муниципального района Ленинградской области изменений в Указания о порядке применения бюджетной классификации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а также приведения сводной бюджетной росписи местного бюджета в соответствие с изменениями </w:t>
      </w:r>
      <w:bookmarkStart w:id="5" w:name="_Hlk87546090"/>
      <w:r w:rsidRPr="00310929">
        <w:rPr>
          <w:sz w:val="28"/>
          <w:szCs w:val="28"/>
        </w:rPr>
        <w:t>финансового органа Ленинградской области и Комитета финансов администрации Кировского муниципального района Ленинградской области по применению бюджетной классификации</w:t>
      </w:r>
      <w:bookmarkEnd w:id="5"/>
      <w:r w:rsidRPr="00310929">
        <w:rPr>
          <w:sz w:val="28"/>
          <w:szCs w:val="28"/>
        </w:rPr>
        <w:t>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нарушений условий договоров (соглашений) о предоставлении субсидий и иных межбюджетных трансфертов из областного бюджета Ленинградской области перераспределение бюджетных ассигнований в пределах общего объема бюджетных ассигнований, предусмотренных настоящим решением главному распорядителю бюджетных средств местного бюджета;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исполнения актов уполномоченных органов и должностных лиц по делам об административных правонарушениях, предусматривающих уплату штрафов (в том числе административных), пеней (в том числе за несвоевременную уплату налогов и сборов), перераспределение бюджетных ассигнований в пределах общего объема бюджетных ассигнований, предусмотренных главному распорядителю бюджетных средств местного бюджета;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перераспределения бюджетных ассигнований на сумму, необходимую для уплаты налогов и иных обязательных платежей в бюджеты бюджетной системы Российской Федерации органами местного самоуправления МО «Город Отрадное» и казенными учреждениями МО «Город Отрадное», в пределах общего объема бюджетных ассигнований, предусмотренных главному распорядителю средств местного бюджета в текущем финансовом году;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  <w:lang w:eastAsia="en-US"/>
        </w:rPr>
        <w:t xml:space="preserve">в случае увеличения бюджетных ассигнований резервного фонда администрации </w:t>
      </w:r>
      <w:r w:rsidRPr="00310929">
        <w:rPr>
          <w:sz w:val="28"/>
          <w:szCs w:val="28"/>
        </w:rPr>
        <w:t>МО «Город Отрадное»</w:t>
      </w:r>
      <w:r w:rsidRPr="00310929">
        <w:rPr>
          <w:sz w:val="28"/>
          <w:szCs w:val="28"/>
          <w:lang w:eastAsia="en-US"/>
        </w:rPr>
        <w:t xml:space="preserve"> за счет соответствующего уменьшения иных бюджетных ассигнований, в соответствии с решениями органов местного самоуправления МО «Город Отрадное»;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в случае перераспределения бюджетных ассигнований, предусмотренных на осуществление первичного воинского учета на территориях, где отсутствуют военные комиссариаты, за счет средств субвенций из областного бюджета Ленинградской области;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sz w:val="28"/>
          <w:szCs w:val="28"/>
          <w:lang w:eastAsia="en-US"/>
        </w:rPr>
      </w:pPr>
      <w:r w:rsidRPr="00310929">
        <w:rPr>
          <w:sz w:val="28"/>
          <w:szCs w:val="28"/>
          <w:lang w:eastAsia="en-US"/>
        </w:rPr>
        <w:lastRenderedPageBreak/>
        <w:t>в случае перераспределения бюджетных ассигнований между видами расходов классификации расходов бюджетов для выплаты пособий, компенсаций и иных социальных выплат уволенным работникам в пределах общего объема бюджетных ассигнований, предусмотренных настоящим решением главному распорядителю бюджетных средств местного бюджета.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rFonts w:eastAsia="Calibri"/>
          <w:sz w:val="28"/>
          <w:szCs w:val="28"/>
          <w:lang w:eastAsia="en-US"/>
        </w:rPr>
      </w:pPr>
      <w:r w:rsidRPr="00310929">
        <w:rPr>
          <w:rFonts w:eastAsia="Calibri"/>
          <w:sz w:val="28"/>
          <w:szCs w:val="28"/>
          <w:lang w:eastAsia="en-US"/>
        </w:rPr>
        <w:t>10. Остатки средств местного бюджета на начало 2025 года в объеме, не превышающем разницы между остатками, образовавшимися в связи с неполным использованием бюджетных ассигнований в ходе исполнения в 2024 году местного бюджета и суммой увеличения бюджетных ассигнований, предусмотренных абзацем шестнадцатым статьи 96 Бюджетного кодекса Российской Федерации, направить в 2025 году на увеличение объемов бюджетных ассигнований, не превышающих сумму остатка неиспользованных бюджетных ассигнований на указанные цели, в следующих случаях: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rFonts w:eastAsia="Calibri"/>
          <w:sz w:val="28"/>
          <w:szCs w:val="28"/>
          <w:lang w:eastAsia="en-US"/>
        </w:rPr>
      </w:pPr>
      <w:r w:rsidRPr="00310929">
        <w:rPr>
          <w:rFonts w:eastAsia="Calibri"/>
          <w:sz w:val="28"/>
          <w:szCs w:val="28"/>
          <w:lang w:eastAsia="en-US"/>
        </w:rPr>
        <w:t>- неисполнения бюджетных обязательств по заключенным муниципальным контрактам на поставку товаров, выполнение работ, оказание услуг, подлежавшим в соответствии с условиями этих муниципальных контрактов оплате в 2024 году;</w:t>
      </w: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rPr>
          <w:rFonts w:eastAsia="Calibri"/>
          <w:sz w:val="28"/>
          <w:szCs w:val="28"/>
          <w:lang w:eastAsia="en-US"/>
        </w:rPr>
      </w:pPr>
      <w:r w:rsidRPr="00310929">
        <w:rPr>
          <w:rFonts w:eastAsia="Calibri"/>
          <w:sz w:val="28"/>
          <w:szCs w:val="28"/>
          <w:lang w:eastAsia="en-US"/>
        </w:rPr>
        <w:t>- на предоставление субсидий юридическим лицам, предоставление которых в 2024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цели,</w:t>
      </w:r>
    </w:p>
    <w:p w:rsidR="00310929" w:rsidRPr="000C1289" w:rsidRDefault="00310929" w:rsidP="000C1289">
      <w:pPr>
        <w:autoSpaceDE w:val="0"/>
        <w:autoSpaceDN w:val="0"/>
        <w:adjustRightInd w:val="0"/>
        <w:ind w:firstLine="908"/>
        <w:jc w:val="both"/>
        <w:rPr>
          <w:rFonts w:eastAsia="Calibri"/>
          <w:sz w:val="28"/>
          <w:szCs w:val="28"/>
          <w:lang w:eastAsia="en-US"/>
        </w:rPr>
      </w:pPr>
      <w:r w:rsidRPr="00310929">
        <w:rPr>
          <w:rFonts w:eastAsia="Calibri"/>
          <w:sz w:val="28"/>
          <w:szCs w:val="28"/>
          <w:lang w:eastAsia="en-US"/>
        </w:rPr>
        <w:t>- на исполнение полномочий в соответствии со статьями 14 и 17 Федерального закона № 131-ФЗ от 6 октября 2003 года «Об общих принципах организации местного самоупра</w:t>
      </w:r>
      <w:r w:rsidR="000C1289">
        <w:rPr>
          <w:rFonts w:eastAsia="Calibri"/>
          <w:sz w:val="28"/>
          <w:szCs w:val="28"/>
          <w:lang w:eastAsia="en-US"/>
        </w:rPr>
        <w:t>вления в Российской Федерации».</w:t>
      </w:r>
    </w:p>
    <w:p w:rsidR="00310929" w:rsidRPr="00310929" w:rsidRDefault="00310929" w:rsidP="00310929">
      <w:pPr>
        <w:pStyle w:val="ConsPlusNormal"/>
        <w:ind w:firstLine="908"/>
        <w:jc w:val="both"/>
        <w:outlineLvl w:val="1"/>
        <w:rPr>
          <w:color w:val="FF0000"/>
          <w:sz w:val="28"/>
          <w:szCs w:val="28"/>
        </w:rPr>
      </w:pPr>
      <w:bookmarkStart w:id="6" w:name="_Hlk87106028"/>
    </w:p>
    <w:tbl>
      <w:tblPr>
        <w:tblW w:w="0" w:type="auto"/>
        <w:tblInd w:w="426" w:type="dxa"/>
        <w:tblLook w:val="0000" w:firstRow="0" w:lastRow="0" w:firstColumn="0" w:lastColumn="0" w:noHBand="0" w:noVBand="0"/>
      </w:tblPr>
      <w:tblGrid>
        <w:gridCol w:w="2220"/>
        <w:gridCol w:w="6935"/>
      </w:tblGrid>
      <w:tr w:rsidR="00310929" w:rsidRPr="00310929" w:rsidTr="000C1289">
        <w:trPr>
          <w:trHeight w:val="1996"/>
        </w:trPr>
        <w:tc>
          <w:tcPr>
            <w:tcW w:w="2220" w:type="dxa"/>
          </w:tcPr>
          <w:bookmarkEnd w:id="6"/>
          <w:p w:rsidR="00310929" w:rsidRPr="00310929" w:rsidRDefault="00310929" w:rsidP="00310929">
            <w:pPr>
              <w:ind w:left="-57" w:right="-57" w:firstLine="908"/>
              <w:jc w:val="both"/>
              <w:rPr>
                <w:sz w:val="28"/>
                <w:szCs w:val="28"/>
              </w:rPr>
            </w:pPr>
            <w:r w:rsidRPr="00310929">
              <w:rPr>
                <w:sz w:val="28"/>
                <w:szCs w:val="28"/>
              </w:rPr>
              <w:t>Статья 4.</w:t>
            </w:r>
          </w:p>
        </w:tc>
        <w:tc>
          <w:tcPr>
            <w:tcW w:w="6935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sz w:val="28"/>
                <w:szCs w:val="28"/>
              </w:rPr>
            </w:pPr>
            <w:r w:rsidRPr="00310929">
              <w:rPr>
                <w:b/>
                <w:bCs/>
                <w:sz w:val="28"/>
                <w:szCs w:val="28"/>
              </w:rPr>
              <w:t xml:space="preserve">Особенности установления отдельных расходных обязательств и использования бюджетных ассигнований на обеспечение деятельности органов местного  самоуправления и муниципальных учреждений  </w:t>
            </w:r>
            <w:proofErr w:type="spellStart"/>
            <w:r w:rsidRPr="00310929">
              <w:rPr>
                <w:b/>
                <w:bCs/>
                <w:sz w:val="28"/>
                <w:szCs w:val="28"/>
              </w:rPr>
              <w:t>Отрадненского</w:t>
            </w:r>
            <w:proofErr w:type="spellEnd"/>
            <w:r w:rsidRPr="00310929">
              <w:rPr>
                <w:b/>
                <w:bCs/>
                <w:sz w:val="28"/>
                <w:szCs w:val="28"/>
              </w:rPr>
              <w:t xml:space="preserve"> городского поселения Кировского муниципального района Ленинградской области </w:t>
            </w:r>
          </w:p>
        </w:tc>
      </w:tr>
      <w:bookmarkEnd w:id="2"/>
    </w:tbl>
    <w:p w:rsidR="000C1289" w:rsidRDefault="000C1289" w:rsidP="00310929">
      <w:pPr>
        <w:ind w:firstLine="908"/>
        <w:jc w:val="both"/>
        <w:rPr>
          <w:sz w:val="28"/>
          <w:szCs w:val="28"/>
        </w:rPr>
      </w:pPr>
    </w:p>
    <w:p w:rsidR="00310929" w:rsidRPr="00310929" w:rsidRDefault="00310929" w:rsidP="00310929">
      <w:pPr>
        <w:ind w:firstLine="908"/>
        <w:jc w:val="both"/>
        <w:rPr>
          <w:b/>
          <w:bCs/>
          <w:sz w:val="28"/>
          <w:szCs w:val="28"/>
        </w:rPr>
      </w:pPr>
      <w:r w:rsidRPr="00310929">
        <w:rPr>
          <w:sz w:val="28"/>
          <w:szCs w:val="28"/>
        </w:rPr>
        <w:t xml:space="preserve">1. </w:t>
      </w:r>
      <w:r w:rsidRPr="00310929">
        <w:rPr>
          <w:sz w:val="28"/>
          <w:szCs w:val="28"/>
          <w:shd w:val="clear" w:color="auto" w:fill="FFFFFF"/>
        </w:rPr>
        <w:t>Установить, что для расчета должностных окладов работников муниципальных учреждений МО «Город Отрадное» за календарный месяц или за выполнение установленной нормы труда в порядке, установленном решением совета депутатов МО «Город Отрадное» от 02 сентября 2020 года №36 "</w:t>
      </w:r>
      <w:r w:rsidRPr="00310929">
        <w:rPr>
          <w:sz w:val="28"/>
          <w:szCs w:val="28"/>
        </w:rPr>
        <w:t xml:space="preserve"> </w:t>
      </w:r>
      <w:r w:rsidRPr="00310929">
        <w:rPr>
          <w:sz w:val="28"/>
          <w:szCs w:val="28"/>
          <w:shd w:val="clear" w:color="auto" w:fill="FFFFFF"/>
        </w:rPr>
        <w:t xml:space="preserve">Об утверждении Порядка оплаты труда работников муниципальных учреждений, подведомственных администрации </w:t>
      </w:r>
      <w:proofErr w:type="spellStart"/>
      <w:r w:rsidRPr="00310929">
        <w:rPr>
          <w:sz w:val="28"/>
          <w:szCs w:val="28"/>
          <w:shd w:val="clear" w:color="auto" w:fill="FFFFFF"/>
        </w:rPr>
        <w:t>Отрадненского</w:t>
      </w:r>
      <w:proofErr w:type="spellEnd"/>
      <w:r w:rsidRPr="00310929">
        <w:rPr>
          <w:sz w:val="28"/>
          <w:szCs w:val="28"/>
          <w:shd w:val="clear" w:color="auto" w:fill="FFFFFF"/>
        </w:rPr>
        <w:t xml:space="preserve"> городского поселения Кировского муниципального района Ленинградской области", </w:t>
      </w:r>
      <w:r w:rsidRPr="00310929">
        <w:rPr>
          <w:sz w:val="28"/>
          <w:szCs w:val="28"/>
        </w:rPr>
        <w:t xml:space="preserve">с 1 января 2025 года применяется расчетная величина в размере </w:t>
      </w:r>
      <w:r w:rsidRPr="00310929">
        <w:rPr>
          <w:b/>
          <w:bCs/>
          <w:sz w:val="28"/>
          <w:szCs w:val="28"/>
        </w:rPr>
        <w:t xml:space="preserve">14 105 </w:t>
      </w:r>
      <w:bookmarkStart w:id="7" w:name="sub_707"/>
      <w:r w:rsidRPr="00310929">
        <w:rPr>
          <w:b/>
          <w:bCs/>
          <w:sz w:val="28"/>
          <w:szCs w:val="28"/>
        </w:rPr>
        <w:t xml:space="preserve">рублей. 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2. Утвердить размер индексации окладов по муниципальным должностям, замещаемым на постоянной профессиональной основе в совете депутатов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 xml:space="preserve">, месячных должностных окладов и ежемесячных надбавок к должностным окладам в соответствии с присвоенными классными чинами муниципальных служащих администрации </w:t>
      </w:r>
      <w:r w:rsidRPr="00310929">
        <w:rPr>
          <w:iCs/>
          <w:sz w:val="28"/>
          <w:szCs w:val="28"/>
        </w:rPr>
        <w:t xml:space="preserve">МО «Город </w:t>
      </w:r>
      <w:r w:rsidRPr="00310929">
        <w:rPr>
          <w:iCs/>
          <w:sz w:val="28"/>
          <w:szCs w:val="28"/>
        </w:rPr>
        <w:lastRenderedPageBreak/>
        <w:t>Отрадное»</w:t>
      </w:r>
      <w:r w:rsidRPr="00310929">
        <w:rPr>
          <w:sz w:val="28"/>
          <w:szCs w:val="28"/>
        </w:rPr>
        <w:t xml:space="preserve">, а также месячных должностных окладов работников, замещающих должности, не являющиеся должностями муниципальной службы администрации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 xml:space="preserve"> и совета депутатов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 xml:space="preserve"> </w:t>
      </w:r>
      <w:bookmarkEnd w:id="7"/>
      <w:r w:rsidRPr="00310929">
        <w:rPr>
          <w:sz w:val="28"/>
          <w:szCs w:val="28"/>
        </w:rPr>
        <w:t xml:space="preserve">в </w:t>
      </w:r>
      <w:r w:rsidRPr="00310929">
        <w:rPr>
          <w:b/>
          <w:bCs/>
          <w:sz w:val="28"/>
          <w:szCs w:val="28"/>
        </w:rPr>
        <w:t>1,15 раза с 1 января 2025 года.</w:t>
      </w:r>
      <w:r w:rsidRPr="00310929">
        <w:rPr>
          <w:sz w:val="28"/>
          <w:szCs w:val="28"/>
        </w:rPr>
        <w:t xml:space="preserve"> 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rStyle w:val="ab"/>
          <w:b w:val="0"/>
          <w:bCs/>
          <w:sz w:val="28"/>
          <w:szCs w:val="28"/>
        </w:rPr>
        <w:t>3.</w:t>
      </w:r>
      <w:r w:rsidRPr="00310929">
        <w:rPr>
          <w:rStyle w:val="ab"/>
          <w:sz w:val="28"/>
          <w:szCs w:val="28"/>
        </w:rPr>
        <w:t xml:space="preserve"> </w:t>
      </w:r>
      <w:r w:rsidRPr="00310929">
        <w:rPr>
          <w:sz w:val="28"/>
          <w:szCs w:val="28"/>
        </w:rPr>
        <w:t xml:space="preserve">Утвердить расходы на обеспечение деятельности администрации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>: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2025 год в сумме 81 598,7 тысяч рублей.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2026 год в сумме 76 474,8 тысяч рублей.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2027 год в сумме 76 474,8 тысяч рублей.</w:t>
      </w:r>
    </w:p>
    <w:p w:rsidR="00310929" w:rsidRPr="00310929" w:rsidRDefault="00310929" w:rsidP="00310929">
      <w:pPr>
        <w:ind w:firstLine="908"/>
        <w:jc w:val="both"/>
        <w:rPr>
          <w:color w:val="FF0000"/>
          <w:sz w:val="28"/>
          <w:szCs w:val="28"/>
        </w:rPr>
      </w:pPr>
      <w:bookmarkStart w:id="8" w:name="_Toc164233669"/>
    </w:p>
    <w:tbl>
      <w:tblPr>
        <w:tblW w:w="9380" w:type="dxa"/>
        <w:tblInd w:w="426" w:type="dxa"/>
        <w:tblLook w:val="0000" w:firstRow="0" w:lastRow="0" w:firstColumn="0" w:lastColumn="0" w:noHBand="0" w:noVBand="0"/>
      </w:tblPr>
      <w:tblGrid>
        <w:gridCol w:w="2220"/>
        <w:gridCol w:w="7160"/>
      </w:tblGrid>
      <w:tr w:rsidR="00310929" w:rsidRPr="00310929" w:rsidTr="000C1289">
        <w:trPr>
          <w:trHeight w:val="421"/>
        </w:trPr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sz w:val="28"/>
                <w:szCs w:val="28"/>
              </w:rPr>
            </w:pPr>
            <w:r w:rsidRPr="00310929">
              <w:rPr>
                <w:sz w:val="28"/>
                <w:szCs w:val="28"/>
              </w:rPr>
              <w:t>Статья 5.</w:t>
            </w:r>
          </w:p>
        </w:tc>
        <w:tc>
          <w:tcPr>
            <w:tcW w:w="7160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sz w:val="28"/>
                <w:szCs w:val="28"/>
              </w:rPr>
            </w:pPr>
            <w:r w:rsidRPr="00310929">
              <w:rPr>
                <w:b/>
                <w:bCs/>
                <w:sz w:val="28"/>
                <w:szCs w:val="28"/>
              </w:rPr>
              <w:t>Межбюджетные трансферты</w:t>
            </w:r>
          </w:p>
        </w:tc>
      </w:tr>
    </w:tbl>
    <w:p w:rsidR="00310929" w:rsidRPr="00310929" w:rsidRDefault="00310929" w:rsidP="00310929">
      <w:pPr>
        <w:ind w:firstLine="908"/>
        <w:jc w:val="both"/>
        <w:rPr>
          <w:color w:val="FF0000"/>
          <w:sz w:val="28"/>
          <w:szCs w:val="28"/>
        </w:rPr>
      </w:pP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1. Утвердить Формы и объемы межбюджетных трансфертов, передаваемых бюджету Кировского муниципального района Ленинградской области из местного бюджета на осуществление части полномочий по решению вопросов местного значения в соответствии с заключенными соглашениями на 2025 год и на плановый период 2026 и 2027 годов в соответствии с приложением 8.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2. Утвердить Порядок и методику расчета предоставления и расходования средств, передаваемых из бюджета </w:t>
      </w:r>
      <w:proofErr w:type="spellStart"/>
      <w:r w:rsidRPr="00310929">
        <w:rPr>
          <w:sz w:val="28"/>
          <w:szCs w:val="28"/>
        </w:rPr>
        <w:t>Отрадненского</w:t>
      </w:r>
      <w:proofErr w:type="spellEnd"/>
      <w:r w:rsidRPr="00310929">
        <w:rPr>
          <w:sz w:val="28"/>
          <w:szCs w:val="28"/>
        </w:rPr>
        <w:t xml:space="preserve"> городского поселения Кировского муниципального района Ленинградской области на осуществление части передаваемых полномочий контрольно-счетных органов поселений в соответствии с заключенными соглашениями согласно приложению 11.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3. Утвердить методику расчета и порядок предоставления иных межбюджетных трансфертов бюджету Кировского муниципального района из бюджета МО «Город Отрадное» на осуществление части передаваемых </w:t>
      </w:r>
      <w:proofErr w:type="gramStart"/>
      <w:r w:rsidRPr="00310929">
        <w:rPr>
          <w:sz w:val="28"/>
          <w:szCs w:val="28"/>
        </w:rPr>
        <w:t>полномочий  по</w:t>
      </w:r>
      <w:proofErr w:type="gramEnd"/>
      <w:r w:rsidRPr="00310929">
        <w:rPr>
          <w:sz w:val="28"/>
          <w:szCs w:val="28"/>
        </w:rPr>
        <w:t xml:space="preserve"> решению вопросов местного значения в соответствии с заключенными соглашениями согласно приложению 12.</w:t>
      </w: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</w:p>
    <w:p w:rsidR="00310929" w:rsidRPr="00310929" w:rsidRDefault="00310929" w:rsidP="00310929">
      <w:pPr>
        <w:ind w:firstLine="908"/>
        <w:jc w:val="both"/>
        <w:rPr>
          <w:sz w:val="28"/>
          <w:szCs w:val="28"/>
        </w:rPr>
      </w:pPr>
    </w:p>
    <w:tbl>
      <w:tblPr>
        <w:tblW w:w="9380" w:type="dxa"/>
        <w:tblInd w:w="426" w:type="dxa"/>
        <w:tblLook w:val="0000" w:firstRow="0" w:lastRow="0" w:firstColumn="0" w:lastColumn="0" w:noHBand="0" w:noVBand="0"/>
      </w:tblPr>
      <w:tblGrid>
        <w:gridCol w:w="2220"/>
        <w:gridCol w:w="7160"/>
      </w:tblGrid>
      <w:tr w:rsidR="00310929" w:rsidRPr="00310929" w:rsidTr="000C1289">
        <w:tc>
          <w:tcPr>
            <w:tcW w:w="2220" w:type="dxa"/>
          </w:tcPr>
          <w:p w:rsidR="00310929" w:rsidRPr="00310929" w:rsidRDefault="00310929" w:rsidP="00310929">
            <w:pPr>
              <w:ind w:left="-57" w:right="-57" w:firstLine="908"/>
              <w:jc w:val="both"/>
              <w:rPr>
                <w:sz w:val="28"/>
                <w:szCs w:val="28"/>
              </w:rPr>
            </w:pPr>
            <w:r w:rsidRPr="00310929">
              <w:rPr>
                <w:sz w:val="28"/>
                <w:szCs w:val="28"/>
              </w:rPr>
              <w:t>Статья 6.</w:t>
            </w:r>
          </w:p>
        </w:tc>
        <w:tc>
          <w:tcPr>
            <w:tcW w:w="7160" w:type="dxa"/>
          </w:tcPr>
          <w:p w:rsidR="00310929" w:rsidRPr="00310929" w:rsidRDefault="00310929" w:rsidP="00310929">
            <w:pPr>
              <w:ind w:firstLine="908"/>
              <w:jc w:val="both"/>
              <w:rPr>
                <w:b/>
                <w:bCs/>
                <w:sz w:val="28"/>
                <w:szCs w:val="28"/>
              </w:rPr>
            </w:pPr>
            <w:r w:rsidRPr="00310929">
              <w:rPr>
                <w:b/>
                <w:bCs/>
                <w:sz w:val="28"/>
                <w:szCs w:val="28"/>
              </w:rPr>
              <w:t xml:space="preserve">Муниципальный внутренний долг </w:t>
            </w:r>
            <w:proofErr w:type="spellStart"/>
            <w:r w:rsidRPr="00310929">
              <w:rPr>
                <w:b/>
                <w:iCs/>
                <w:sz w:val="28"/>
                <w:szCs w:val="28"/>
              </w:rPr>
              <w:t>Отрадненского</w:t>
            </w:r>
            <w:proofErr w:type="spellEnd"/>
            <w:r w:rsidRPr="00310929">
              <w:rPr>
                <w:b/>
                <w:iCs/>
                <w:sz w:val="28"/>
                <w:szCs w:val="28"/>
              </w:rPr>
              <w:t xml:space="preserve"> городского поселения Кировского муниципального района Ленинградской области</w:t>
            </w:r>
            <w:r w:rsidRPr="00310929">
              <w:rPr>
                <w:b/>
                <w:bCs/>
                <w:sz w:val="28"/>
                <w:szCs w:val="28"/>
              </w:rPr>
              <w:t xml:space="preserve">. Муниципальные внутренние заимствования </w:t>
            </w:r>
            <w:proofErr w:type="spellStart"/>
            <w:r w:rsidRPr="00310929">
              <w:rPr>
                <w:b/>
                <w:iCs/>
                <w:sz w:val="28"/>
                <w:szCs w:val="28"/>
              </w:rPr>
              <w:t>Отрадненского</w:t>
            </w:r>
            <w:proofErr w:type="spellEnd"/>
            <w:r w:rsidRPr="00310929">
              <w:rPr>
                <w:b/>
                <w:iCs/>
                <w:sz w:val="28"/>
                <w:szCs w:val="28"/>
              </w:rPr>
              <w:t xml:space="preserve"> городского поселения Кировского муниципального района Ленинградской области </w:t>
            </w:r>
          </w:p>
        </w:tc>
      </w:tr>
    </w:tbl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</w:p>
    <w:p w:rsidR="00310929" w:rsidRPr="00310929" w:rsidRDefault="00310929" w:rsidP="00310929">
      <w:pPr>
        <w:pStyle w:val="ConsPlusNormal"/>
        <w:ind w:firstLine="908"/>
        <w:jc w:val="both"/>
        <w:rPr>
          <w:iCs/>
          <w:sz w:val="28"/>
          <w:szCs w:val="28"/>
        </w:rPr>
      </w:pPr>
      <w:r w:rsidRPr="00310929">
        <w:rPr>
          <w:sz w:val="28"/>
          <w:szCs w:val="28"/>
        </w:rPr>
        <w:t xml:space="preserve">1. Утвердить верхний предел муниципального внутреннего долга </w:t>
      </w:r>
      <w:r w:rsidRPr="00310929">
        <w:rPr>
          <w:iCs/>
          <w:sz w:val="28"/>
          <w:szCs w:val="28"/>
        </w:rPr>
        <w:t>МО «Город Отрадное»: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1 января 2026 года в сумме 0 тысяч рублей,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1 января 2027 года в сумме 0 тысяч рублей,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1 января 2028 года в сумме 0 тысяч рублей.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2. Утвердить Программу муниципальных внутренних заимствований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 xml:space="preserve"> на 2025 год и на плановый период 2026 и 2027 годов согласно приложению 9.</w:t>
      </w:r>
    </w:p>
    <w:p w:rsidR="00310929" w:rsidRPr="00310929" w:rsidRDefault="00310929" w:rsidP="00310929">
      <w:pPr>
        <w:pStyle w:val="ConsPlusNormal"/>
        <w:ind w:firstLine="908"/>
        <w:jc w:val="both"/>
        <w:rPr>
          <w:iCs/>
          <w:sz w:val="28"/>
          <w:szCs w:val="28"/>
        </w:rPr>
      </w:pPr>
      <w:r w:rsidRPr="00310929">
        <w:rPr>
          <w:sz w:val="28"/>
          <w:szCs w:val="28"/>
        </w:rPr>
        <w:t xml:space="preserve">3. Утвердить объем расходов на обслуживание муниципального долга </w:t>
      </w:r>
      <w:r w:rsidRPr="00310929">
        <w:rPr>
          <w:iCs/>
          <w:sz w:val="28"/>
          <w:szCs w:val="28"/>
        </w:rPr>
        <w:t>МО «Город Отрадное»: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lastRenderedPageBreak/>
        <w:t>на 2025 год в сумме 100,0 тысяч рублей.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>на 2026 год в сумме 0 тысяч рублей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на 2027 год в сумме 0 тысяч рублей </w:t>
      </w:r>
    </w:p>
    <w:p w:rsidR="00310929" w:rsidRPr="00310929" w:rsidRDefault="00310929" w:rsidP="00310929">
      <w:pPr>
        <w:pStyle w:val="ConsPlusNormal"/>
        <w:ind w:firstLine="908"/>
        <w:jc w:val="both"/>
        <w:rPr>
          <w:sz w:val="28"/>
          <w:szCs w:val="28"/>
        </w:rPr>
      </w:pPr>
      <w:r w:rsidRPr="00310929">
        <w:rPr>
          <w:sz w:val="28"/>
          <w:szCs w:val="28"/>
        </w:rPr>
        <w:t xml:space="preserve">4. Предоставить право осуществления муниципальных внутренних заимствований </w:t>
      </w:r>
      <w:r w:rsidRPr="00310929">
        <w:rPr>
          <w:iCs/>
          <w:sz w:val="28"/>
          <w:szCs w:val="28"/>
        </w:rPr>
        <w:t xml:space="preserve">МО «Город Отрадное» </w:t>
      </w:r>
      <w:r w:rsidRPr="00310929">
        <w:rPr>
          <w:sz w:val="28"/>
          <w:szCs w:val="28"/>
        </w:rPr>
        <w:t xml:space="preserve">от имени </w:t>
      </w:r>
      <w:r w:rsidRPr="00310929">
        <w:rPr>
          <w:iCs/>
          <w:sz w:val="28"/>
          <w:szCs w:val="28"/>
        </w:rPr>
        <w:t xml:space="preserve">МО «Город Отрадное» </w:t>
      </w:r>
      <w:r w:rsidRPr="00310929">
        <w:rPr>
          <w:sz w:val="28"/>
          <w:szCs w:val="28"/>
        </w:rPr>
        <w:t xml:space="preserve">в 2025-2027 годах администрации </w:t>
      </w:r>
      <w:r w:rsidRPr="00310929">
        <w:rPr>
          <w:iCs/>
          <w:sz w:val="28"/>
          <w:szCs w:val="28"/>
        </w:rPr>
        <w:t xml:space="preserve">МО «Город Отрадное» </w:t>
      </w:r>
      <w:r w:rsidRPr="00310929">
        <w:rPr>
          <w:sz w:val="28"/>
          <w:szCs w:val="28"/>
        </w:rPr>
        <w:t>в порядке, установленном бюджетным законодательством Российской Фед</w:t>
      </w:r>
      <w:r w:rsidRPr="00310929">
        <w:rPr>
          <w:sz w:val="28"/>
          <w:szCs w:val="28"/>
        </w:rPr>
        <w:t>е</w:t>
      </w:r>
      <w:r w:rsidRPr="00310929">
        <w:rPr>
          <w:sz w:val="28"/>
          <w:szCs w:val="28"/>
        </w:rPr>
        <w:t>рации, и в соответствии с Программой муниципальных внутренних заи</w:t>
      </w:r>
      <w:r w:rsidRPr="00310929">
        <w:rPr>
          <w:sz w:val="28"/>
          <w:szCs w:val="28"/>
        </w:rPr>
        <w:t>м</w:t>
      </w:r>
      <w:r w:rsidRPr="00310929">
        <w:rPr>
          <w:sz w:val="28"/>
          <w:szCs w:val="28"/>
        </w:rPr>
        <w:t xml:space="preserve">ствований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 xml:space="preserve"> на 2025 год и на плановый период 2026 и 2027 годов с учетом предельной величины муниципального долга </w:t>
      </w:r>
      <w:r w:rsidRPr="00310929">
        <w:rPr>
          <w:iCs/>
          <w:sz w:val="28"/>
          <w:szCs w:val="28"/>
        </w:rPr>
        <w:t>МО «Город Отрадное»</w:t>
      </w:r>
      <w:r w:rsidRPr="00310929">
        <w:rPr>
          <w:sz w:val="28"/>
          <w:szCs w:val="28"/>
        </w:rPr>
        <w:t>.</w:t>
      </w:r>
    </w:p>
    <w:bookmarkEnd w:id="8"/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color w:val="FF0000"/>
          <w:sz w:val="28"/>
          <w:szCs w:val="28"/>
        </w:rPr>
      </w:pPr>
    </w:p>
    <w:p w:rsidR="00310929" w:rsidRP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b/>
          <w:sz w:val="28"/>
          <w:szCs w:val="28"/>
        </w:rPr>
      </w:pPr>
      <w:r w:rsidRPr="00310929">
        <w:rPr>
          <w:sz w:val="28"/>
          <w:szCs w:val="28"/>
        </w:rPr>
        <w:t xml:space="preserve">Статья 7.  </w:t>
      </w:r>
      <w:r w:rsidRPr="00310929">
        <w:rPr>
          <w:b/>
          <w:sz w:val="28"/>
          <w:szCs w:val="28"/>
        </w:rPr>
        <w:t>Источники внутреннего финансирования дефицита</w:t>
      </w:r>
    </w:p>
    <w:p w:rsidR="00310929" w:rsidRDefault="00310929" w:rsidP="00310929">
      <w:pPr>
        <w:autoSpaceDE w:val="0"/>
        <w:autoSpaceDN w:val="0"/>
        <w:adjustRightInd w:val="0"/>
        <w:ind w:firstLine="908"/>
        <w:jc w:val="both"/>
        <w:outlineLvl w:val="1"/>
        <w:rPr>
          <w:b/>
          <w:sz w:val="28"/>
          <w:szCs w:val="28"/>
        </w:rPr>
      </w:pPr>
      <w:r w:rsidRPr="00310929">
        <w:rPr>
          <w:b/>
          <w:sz w:val="28"/>
          <w:szCs w:val="28"/>
        </w:rPr>
        <w:t xml:space="preserve">                  местного бюджета</w:t>
      </w:r>
    </w:p>
    <w:p w:rsidR="000C1289" w:rsidRPr="00310929" w:rsidRDefault="000C1289" w:rsidP="00310929">
      <w:pPr>
        <w:autoSpaceDE w:val="0"/>
        <w:autoSpaceDN w:val="0"/>
        <w:adjustRightInd w:val="0"/>
        <w:ind w:firstLine="908"/>
        <w:jc w:val="both"/>
        <w:outlineLvl w:val="1"/>
        <w:rPr>
          <w:b/>
          <w:sz w:val="28"/>
          <w:szCs w:val="28"/>
        </w:rPr>
      </w:pPr>
    </w:p>
    <w:p w:rsidR="00310929" w:rsidRPr="00310929" w:rsidRDefault="00310929" w:rsidP="00310929">
      <w:pPr>
        <w:pStyle w:val="af6"/>
        <w:spacing w:after="0" w:line="240" w:lineRule="auto"/>
        <w:ind w:firstLine="908"/>
        <w:jc w:val="both"/>
        <w:rPr>
          <w:rFonts w:ascii="Times New Roman" w:hAnsi="Times New Roman"/>
          <w:sz w:val="28"/>
          <w:szCs w:val="28"/>
          <w:lang w:val="ru-RU"/>
        </w:rPr>
      </w:pPr>
      <w:r w:rsidRPr="00310929">
        <w:rPr>
          <w:rFonts w:ascii="Times New Roman" w:hAnsi="Times New Roman"/>
          <w:sz w:val="28"/>
          <w:szCs w:val="28"/>
          <w:lang w:val="ru-RU"/>
        </w:rPr>
        <w:t>1. Утвердить источники внутреннего финансирования дефицита местного бюджета на 2025 год и на плановый период 2026 и 2027 годов согласно приложению 10.</w:t>
      </w:r>
    </w:p>
    <w:p w:rsidR="00310929" w:rsidRPr="00310929" w:rsidRDefault="00310929" w:rsidP="00310929">
      <w:pPr>
        <w:ind w:firstLine="908"/>
        <w:jc w:val="both"/>
        <w:rPr>
          <w:b/>
          <w:bCs/>
          <w:sz w:val="28"/>
          <w:szCs w:val="28"/>
        </w:rPr>
      </w:pPr>
    </w:p>
    <w:p w:rsidR="00310929" w:rsidRDefault="00310929" w:rsidP="00310929">
      <w:pPr>
        <w:pStyle w:val="a9"/>
        <w:ind w:firstLine="908"/>
        <w:rPr>
          <w:b/>
          <w:szCs w:val="28"/>
        </w:rPr>
      </w:pPr>
      <w:r w:rsidRPr="00310929">
        <w:rPr>
          <w:szCs w:val="28"/>
        </w:rPr>
        <w:t xml:space="preserve">Статья 8. </w:t>
      </w:r>
      <w:r w:rsidRPr="00310929">
        <w:rPr>
          <w:b/>
          <w:szCs w:val="28"/>
        </w:rPr>
        <w:t>Действие решения о бюджете во времени</w:t>
      </w:r>
    </w:p>
    <w:p w:rsidR="000C1289" w:rsidRPr="00310929" w:rsidRDefault="000C1289" w:rsidP="00310929">
      <w:pPr>
        <w:pStyle w:val="a9"/>
        <w:ind w:firstLine="908"/>
        <w:rPr>
          <w:b/>
          <w:szCs w:val="28"/>
        </w:rPr>
      </w:pPr>
    </w:p>
    <w:p w:rsidR="00310929" w:rsidRPr="00310929" w:rsidRDefault="00310929" w:rsidP="00310929">
      <w:pPr>
        <w:pStyle w:val="a9"/>
        <w:ind w:firstLine="908"/>
        <w:rPr>
          <w:szCs w:val="28"/>
        </w:rPr>
      </w:pPr>
      <w:r w:rsidRPr="00310929">
        <w:rPr>
          <w:szCs w:val="28"/>
        </w:rPr>
        <w:t>1. Решение о бюджете вступает в силу с 1 января 2025 года и действует по 31 декабря 2025 года.</w:t>
      </w:r>
    </w:p>
    <w:p w:rsidR="00310929" w:rsidRPr="00310929" w:rsidRDefault="00310929" w:rsidP="00310929">
      <w:pPr>
        <w:pStyle w:val="a9"/>
        <w:ind w:firstLine="908"/>
        <w:rPr>
          <w:szCs w:val="28"/>
        </w:rPr>
      </w:pPr>
      <w:r w:rsidRPr="00310929">
        <w:rPr>
          <w:szCs w:val="28"/>
        </w:rPr>
        <w:t>2. Решение о бюджете подлежит официальному опубликованию не позднее 10 дней после его подписания в установленном порядке.</w:t>
      </w:r>
    </w:p>
    <w:p w:rsidR="000C1289" w:rsidRDefault="000C1289" w:rsidP="00512C66">
      <w:pPr>
        <w:keepNext/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0929" w:rsidRDefault="00310929" w:rsidP="00512C66">
      <w:pPr>
        <w:keepNext/>
        <w:suppressAutoHyphens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12C66" w:rsidRPr="00512C66" w:rsidRDefault="00512C66" w:rsidP="00512C66">
      <w:pPr>
        <w:keepNext/>
        <w:suppressAutoHyphens/>
        <w:autoSpaceDE w:val="0"/>
        <w:autoSpaceDN w:val="0"/>
        <w:adjustRightInd w:val="0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 w:rsidRPr="00512C66">
        <w:rPr>
          <w:sz w:val="28"/>
          <w:szCs w:val="28"/>
        </w:rPr>
        <w:t>Глава муниципального образования                                                          М.В. Иванов</w:t>
      </w:r>
    </w:p>
    <w:p w:rsidR="00512C66" w:rsidRPr="00512C66" w:rsidRDefault="00512C66" w:rsidP="00512C66">
      <w:pPr>
        <w:suppressAutoHyphens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  <w:rPr>
          <w:sz w:val="18"/>
          <w:szCs w:val="18"/>
        </w:rPr>
      </w:pPr>
    </w:p>
    <w:p w:rsidR="00512C66" w:rsidRPr="00512C66" w:rsidRDefault="00512C66" w:rsidP="00512C66">
      <w:pPr>
        <w:suppressAutoHyphens/>
        <w:ind w:left="3969" w:firstLine="709"/>
        <w:jc w:val="center"/>
      </w:pPr>
    </w:p>
    <w:sectPr w:rsidR="00512C66" w:rsidRPr="00512C66" w:rsidSect="00477FD4">
      <w:pgSz w:w="11906" w:h="16838"/>
      <w:pgMar w:top="567" w:right="907" w:bottom="567" w:left="1418" w:header="0" w:footer="0" w:gutter="0"/>
      <w:cols w:space="720"/>
      <w:formProt w:val="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6"/>
        <w:szCs w:val="26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782" w:hanging="1080"/>
      </w:pPr>
      <w:rPr>
        <w:rFonts w:hint="default"/>
      </w:rPr>
    </w:lvl>
  </w:abstractNum>
  <w:abstractNum w:abstractNumId="3" w15:restartNumberingAfterBreak="0">
    <w:nsid w:val="22B70AD0"/>
    <w:multiLevelType w:val="multilevel"/>
    <w:tmpl w:val="650E6908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20" w:hanging="2160"/>
      </w:pPr>
      <w:rPr>
        <w:rFonts w:hint="default"/>
      </w:rPr>
    </w:lvl>
  </w:abstractNum>
  <w:abstractNum w:abstractNumId="4" w15:restartNumberingAfterBreak="0">
    <w:nsid w:val="22F4141B"/>
    <w:multiLevelType w:val="multilevel"/>
    <w:tmpl w:val="A894DA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5" w15:restartNumberingAfterBreak="0">
    <w:nsid w:val="27327280"/>
    <w:multiLevelType w:val="hybridMultilevel"/>
    <w:tmpl w:val="F3E667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8CA19EC"/>
    <w:multiLevelType w:val="multilevel"/>
    <w:tmpl w:val="197CF8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2D3807B1"/>
    <w:multiLevelType w:val="hybridMultilevel"/>
    <w:tmpl w:val="3A38060A"/>
    <w:lvl w:ilvl="0" w:tplc="9C2A5E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2AD439C"/>
    <w:multiLevelType w:val="hybridMultilevel"/>
    <w:tmpl w:val="82CA21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59A6909E">
      <w:start w:val="1"/>
      <w:numFmt w:val="decimal"/>
      <w:lvlText w:val="4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0690D35"/>
    <w:multiLevelType w:val="hybridMultilevel"/>
    <w:tmpl w:val="E47C062A"/>
    <w:lvl w:ilvl="0" w:tplc="FE1046A6">
      <w:start w:val="1"/>
      <w:numFmt w:val="decimal"/>
      <w:lvlText w:val="%1.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10" w15:restartNumberingAfterBreak="0">
    <w:nsid w:val="51445517"/>
    <w:multiLevelType w:val="hybridMultilevel"/>
    <w:tmpl w:val="52225E5E"/>
    <w:lvl w:ilvl="0" w:tplc="2160A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EF6BA3"/>
    <w:multiLevelType w:val="hybridMultilevel"/>
    <w:tmpl w:val="816C7314"/>
    <w:lvl w:ilvl="0" w:tplc="9BEE7F7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7E64CDE"/>
    <w:multiLevelType w:val="multilevel"/>
    <w:tmpl w:val="AAAAA64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 w15:restartNumberingAfterBreak="0">
    <w:nsid w:val="6625677B"/>
    <w:multiLevelType w:val="multilevel"/>
    <w:tmpl w:val="5B0C2F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hint="default"/>
      </w:rPr>
    </w:lvl>
  </w:abstractNum>
  <w:abstractNum w:abstractNumId="14" w15:restartNumberingAfterBreak="0">
    <w:nsid w:val="745F202E"/>
    <w:multiLevelType w:val="hybridMultilevel"/>
    <w:tmpl w:val="59F231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C78AA01E">
      <w:start w:val="1"/>
      <w:numFmt w:val="decimal"/>
      <w:lvlText w:val="3.%2."/>
      <w:lvlJc w:val="left"/>
      <w:pPr>
        <w:ind w:left="21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5D708E2"/>
    <w:multiLevelType w:val="multilevel"/>
    <w:tmpl w:val="E8D00A7C"/>
    <w:lvl w:ilvl="0">
      <w:start w:val="1"/>
      <w:numFmt w:val="decimal"/>
      <w:lvlText w:val="%1."/>
      <w:lvlJc w:val="left"/>
      <w:pPr>
        <w:tabs>
          <w:tab w:val="num" w:pos="-141"/>
        </w:tabs>
        <w:ind w:left="1028" w:hanging="4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11"/>
  </w:num>
  <w:num w:numId="10">
    <w:abstractNumId w:val="13"/>
  </w:num>
  <w:num w:numId="11">
    <w:abstractNumId w:val="4"/>
  </w:num>
  <w:num w:numId="12">
    <w:abstractNumId w:val="10"/>
  </w:num>
  <w:num w:numId="13">
    <w:abstractNumId w:val="0"/>
  </w:num>
  <w:num w:numId="14">
    <w:abstractNumId w:val="1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CD"/>
    <w:rsid w:val="00000256"/>
    <w:rsid w:val="00000739"/>
    <w:rsid w:val="00000810"/>
    <w:rsid w:val="00000B0D"/>
    <w:rsid w:val="000016C5"/>
    <w:rsid w:val="00001969"/>
    <w:rsid w:val="00001A0C"/>
    <w:rsid w:val="00001EC0"/>
    <w:rsid w:val="0000240C"/>
    <w:rsid w:val="00002660"/>
    <w:rsid w:val="00003388"/>
    <w:rsid w:val="000034B5"/>
    <w:rsid w:val="000034F6"/>
    <w:rsid w:val="000044BB"/>
    <w:rsid w:val="00004ED5"/>
    <w:rsid w:val="000050B1"/>
    <w:rsid w:val="000054AC"/>
    <w:rsid w:val="00005F05"/>
    <w:rsid w:val="0000696C"/>
    <w:rsid w:val="00007A62"/>
    <w:rsid w:val="00010324"/>
    <w:rsid w:val="00010BEF"/>
    <w:rsid w:val="000110AB"/>
    <w:rsid w:val="0001147C"/>
    <w:rsid w:val="00011CE6"/>
    <w:rsid w:val="000125F6"/>
    <w:rsid w:val="0001271A"/>
    <w:rsid w:val="00012746"/>
    <w:rsid w:val="00012907"/>
    <w:rsid w:val="00012CE7"/>
    <w:rsid w:val="000130E4"/>
    <w:rsid w:val="000132CF"/>
    <w:rsid w:val="000132EB"/>
    <w:rsid w:val="00013546"/>
    <w:rsid w:val="00013AD6"/>
    <w:rsid w:val="00013B59"/>
    <w:rsid w:val="00013BC7"/>
    <w:rsid w:val="00013C61"/>
    <w:rsid w:val="00013DA7"/>
    <w:rsid w:val="00013DF3"/>
    <w:rsid w:val="00014545"/>
    <w:rsid w:val="000145F5"/>
    <w:rsid w:val="00014677"/>
    <w:rsid w:val="00014CF5"/>
    <w:rsid w:val="00014FBD"/>
    <w:rsid w:val="00015078"/>
    <w:rsid w:val="0001527A"/>
    <w:rsid w:val="000152AE"/>
    <w:rsid w:val="0001598A"/>
    <w:rsid w:val="00015E9E"/>
    <w:rsid w:val="0001600B"/>
    <w:rsid w:val="00016067"/>
    <w:rsid w:val="00016905"/>
    <w:rsid w:val="00016B10"/>
    <w:rsid w:val="00016F3E"/>
    <w:rsid w:val="0001758C"/>
    <w:rsid w:val="00017D96"/>
    <w:rsid w:val="00017F25"/>
    <w:rsid w:val="000201EA"/>
    <w:rsid w:val="0002052A"/>
    <w:rsid w:val="00020712"/>
    <w:rsid w:val="000208A6"/>
    <w:rsid w:val="00020C0A"/>
    <w:rsid w:val="00021049"/>
    <w:rsid w:val="00021372"/>
    <w:rsid w:val="0002263C"/>
    <w:rsid w:val="000229EE"/>
    <w:rsid w:val="00022BC4"/>
    <w:rsid w:val="00022CE5"/>
    <w:rsid w:val="00023BB7"/>
    <w:rsid w:val="00023C19"/>
    <w:rsid w:val="0002419F"/>
    <w:rsid w:val="0002443F"/>
    <w:rsid w:val="000247D2"/>
    <w:rsid w:val="00025B67"/>
    <w:rsid w:val="00025DEC"/>
    <w:rsid w:val="00025F5A"/>
    <w:rsid w:val="00025FD9"/>
    <w:rsid w:val="000269EC"/>
    <w:rsid w:val="00026E1C"/>
    <w:rsid w:val="00026F01"/>
    <w:rsid w:val="0002788B"/>
    <w:rsid w:val="00027997"/>
    <w:rsid w:val="00027FAE"/>
    <w:rsid w:val="000303B8"/>
    <w:rsid w:val="00030797"/>
    <w:rsid w:val="00030C26"/>
    <w:rsid w:val="00030D05"/>
    <w:rsid w:val="0003114E"/>
    <w:rsid w:val="00031471"/>
    <w:rsid w:val="00031868"/>
    <w:rsid w:val="00031DCF"/>
    <w:rsid w:val="00031ECF"/>
    <w:rsid w:val="00031F31"/>
    <w:rsid w:val="000320DC"/>
    <w:rsid w:val="00032C13"/>
    <w:rsid w:val="00033027"/>
    <w:rsid w:val="000333A6"/>
    <w:rsid w:val="0003435B"/>
    <w:rsid w:val="00034B81"/>
    <w:rsid w:val="00034C42"/>
    <w:rsid w:val="00034EA7"/>
    <w:rsid w:val="0003501D"/>
    <w:rsid w:val="0003523A"/>
    <w:rsid w:val="000353FE"/>
    <w:rsid w:val="0003578A"/>
    <w:rsid w:val="000359AD"/>
    <w:rsid w:val="00035C27"/>
    <w:rsid w:val="00035F85"/>
    <w:rsid w:val="00036197"/>
    <w:rsid w:val="000361EC"/>
    <w:rsid w:val="000362DC"/>
    <w:rsid w:val="00036439"/>
    <w:rsid w:val="00037D64"/>
    <w:rsid w:val="00040458"/>
    <w:rsid w:val="00040AA1"/>
    <w:rsid w:val="00040CF6"/>
    <w:rsid w:val="00041A5F"/>
    <w:rsid w:val="00041D02"/>
    <w:rsid w:val="0004262D"/>
    <w:rsid w:val="00043A5F"/>
    <w:rsid w:val="00043AD5"/>
    <w:rsid w:val="00044564"/>
    <w:rsid w:val="000450D1"/>
    <w:rsid w:val="0004520E"/>
    <w:rsid w:val="0004535F"/>
    <w:rsid w:val="00045580"/>
    <w:rsid w:val="00045F59"/>
    <w:rsid w:val="000469DE"/>
    <w:rsid w:val="00047149"/>
    <w:rsid w:val="00047276"/>
    <w:rsid w:val="00047433"/>
    <w:rsid w:val="0004743E"/>
    <w:rsid w:val="0004757E"/>
    <w:rsid w:val="00047CE7"/>
    <w:rsid w:val="0005051F"/>
    <w:rsid w:val="00050B8D"/>
    <w:rsid w:val="00050E7C"/>
    <w:rsid w:val="00051088"/>
    <w:rsid w:val="000518FE"/>
    <w:rsid w:val="00051BAA"/>
    <w:rsid w:val="00052188"/>
    <w:rsid w:val="000524A2"/>
    <w:rsid w:val="00052AA6"/>
    <w:rsid w:val="00052CE7"/>
    <w:rsid w:val="00053819"/>
    <w:rsid w:val="0005457A"/>
    <w:rsid w:val="00054FE6"/>
    <w:rsid w:val="00055071"/>
    <w:rsid w:val="000558B3"/>
    <w:rsid w:val="00055F2A"/>
    <w:rsid w:val="0005620B"/>
    <w:rsid w:val="0005677C"/>
    <w:rsid w:val="000577A7"/>
    <w:rsid w:val="00057C08"/>
    <w:rsid w:val="00057C79"/>
    <w:rsid w:val="00060D69"/>
    <w:rsid w:val="0006179B"/>
    <w:rsid w:val="00061883"/>
    <w:rsid w:val="000619FB"/>
    <w:rsid w:val="00061A21"/>
    <w:rsid w:val="00061C88"/>
    <w:rsid w:val="00061F9B"/>
    <w:rsid w:val="0006246E"/>
    <w:rsid w:val="00062566"/>
    <w:rsid w:val="000627F1"/>
    <w:rsid w:val="000638D1"/>
    <w:rsid w:val="00063907"/>
    <w:rsid w:val="000641E4"/>
    <w:rsid w:val="00064552"/>
    <w:rsid w:val="000646C4"/>
    <w:rsid w:val="00064A57"/>
    <w:rsid w:val="00064AA8"/>
    <w:rsid w:val="000654AE"/>
    <w:rsid w:val="00065670"/>
    <w:rsid w:val="000656C7"/>
    <w:rsid w:val="000667DA"/>
    <w:rsid w:val="00067173"/>
    <w:rsid w:val="0007013B"/>
    <w:rsid w:val="00070511"/>
    <w:rsid w:val="00070588"/>
    <w:rsid w:val="0007067F"/>
    <w:rsid w:val="000706B5"/>
    <w:rsid w:val="00070805"/>
    <w:rsid w:val="00070FAE"/>
    <w:rsid w:val="000710DE"/>
    <w:rsid w:val="00071388"/>
    <w:rsid w:val="000717C0"/>
    <w:rsid w:val="00071D3E"/>
    <w:rsid w:val="000725B7"/>
    <w:rsid w:val="00072D94"/>
    <w:rsid w:val="00073E95"/>
    <w:rsid w:val="00074744"/>
    <w:rsid w:val="000749A0"/>
    <w:rsid w:val="00074AF5"/>
    <w:rsid w:val="00075AC5"/>
    <w:rsid w:val="00075E13"/>
    <w:rsid w:val="000762A1"/>
    <w:rsid w:val="00076708"/>
    <w:rsid w:val="00076863"/>
    <w:rsid w:val="000769EA"/>
    <w:rsid w:val="00076D86"/>
    <w:rsid w:val="000777C3"/>
    <w:rsid w:val="00077BF5"/>
    <w:rsid w:val="00077EF1"/>
    <w:rsid w:val="0008013D"/>
    <w:rsid w:val="00080A3F"/>
    <w:rsid w:val="00080A40"/>
    <w:rsid w:val="00080BFC"/>
    <w:rsid w:val="00080E99"/>
    <w:rsid w:val="00082037"/>
    <w:rsid w:val="000829BE"/>
    <w:rsid w:val="00082D5E"/>
    <w:rsid w:val="00082DBB"/>
    <w:rsid w:val="00082E36"/>
    <w:rsid w:val="000832E4"/>
    <w:rsid w:val="00083361"/>
    <w:rsid w:val="00083AAD"/>
    <w:rsid w:val="0008448C"/>
    <w:rsid w:val="00084ABF"/>
    <w:rsid w:val="000850A2"/>
    <w:rsid w:val="00085DCF"/>
    <w:rsid w:val="00085F54"/>
    <w:rsid w:val="0008672A"/>
    <w:rsid w:val="000868C1"/>
    <w:rsid w:val="00086980"/>
    <w:rsid w:val="00086F02"/>
    <w:rsid w:val="00087002"/>
    <w:rsid w:val="00087482"/>
    <w:rsid w:val="00087C4C"/>
    <w:rsid w:val="00087E49"/>
    <w:rsid w:val="00087F2C"/>
    <w:rsid w:val="00090EED"/>
    <w:rsid w:val="00091135"/>
    <w:rsid w:val="00091139"/>
    <w:rsid w:val="000912EB"/>
    <w:rsid w:val="00091A60"/>
    <w:rsid w:val="000923D0"/>
    <w:rsid w:val="00092BDD"/>
    <w:rsid w:val="000934E0"/>
    <w:rsid w:val="00093FC5"/>
    <w:rsid w:val="000943FF"/>
    <w:rsid w:val="000946AC"/>
    <w:rsid w:val="00094A9A"/>
    <w:rsid w:val="00095524"/>
    <w:rsid w:val="00095586"/>
    <w:rsid w:val="00095E05"/>
    <w:rsid w:val="000976C3"/>
    <w:rsid w:val="000976F9"/>
    <w:rsid w:val="00097A0A"/>
    <w:rsid w:val="00097C39"/>
    <w:rsid w:val="00097ED5"/>
    <w:rsid w:val="000A00DA"/>
    <w:rsid w:val="000A0A33"/>
    <w:rsid w:val="000A0ABA"/>
    <w:rsid w:val="000A0BBA"/>
    <w:rsid w:val="000A142F"/>
    <w:rsid w:val="000A1B0B"/>
    <w:rsid w:val="000A2485"/>
    <w:rsid w:val="000A2A2A"/>
    <w:rsid w:val="000A5717"/>
    <w:rsid w:val="000A5CF5"/>
    <w:rsid w:val="000A62E1"/>
    <w:rsid w:val="000A6A65"/>
    <w:rsid w:val="000A6F24"/>
    <w:rsid w:val="000A71CC"/>
    <w:rsid w:val="000A798B"/>
    <w:rsid w:val="000B1D31"/>
    <w:rsid w:val="000B1F18"/>
    <w:rsid w:val="000B27D4"/>
    <w:rsid w:val="000B29B5"/>
    <w:rsid w:val="000B2C54"/>
    <w:rsid w:val="000B2DA7"/>
    <w:rsid w:val="000B4239"/>
    <w:rsid w:val="000B4D92"/>
    <w:rsid w:val="000B4D96"/>
    <w:rsid w:val="000B5117"/>
    <w:rsid w:val="000B52CA"/>
    <w:rsid w:val="000B53F0"/>
    <w:rsid w:val="000B58FF"/>
    <w:rsid w:val="000B6141"/>
    <w:rsid w:val="000B6545"/>
    <w:rsid w:val="000B6B9A"/>
    <w:rsid w:val="000B6F70"/>
    <w:rsid w:val="000C00F9"/>
    <w:rsid w:val="000C0FEC"/>
    <w:rsid w:val="000C10BF"/>
    <w:rsid w:val="000C1289"/>
    <w:rsid w:val="000C1840"/>
    <w:rsid w:val="000C192A"/>
    <w:rsid w:val="000C2339"/>
    <w:rsid w:val="000C26C0"/>
    <w:rsid w:val="000C2A91"/>
    <w:rsid w:val="000C309F"/>
    <w:rsid w:val="000C30E3"/>
    <w:rsid w:val="000C3238"/>
    <w:rsid w:val="000C34F3"/>
    <w:rsid w:val="000C3A09"/>
    <w:rsid w:val="000C3AD6"/>
    <w:rsid w:val="000C56DD"/>
    <w:rsid w:val="000C5EB6"/>
    <w:rsid w:val="000C6582"/>
    <w:rsid w:val="000C6B64"/>
    <w:rsid w:val="000C6DA4"/>
    <w:rsid w:val="000C737E"/>
    <w:rsid w:val="000C7D31"/>
    <w:rsid w:val="000C7F5D"/>
    <w:rsid w:val="000D09BC"/>
    <w:rsid w:val="000D12C0"/>
    <w:rsid w:val="000D1620"/>
    <w:rsid w:val="000D166F"/>
    <w:rsid w:val="000D1F7F"/>
    <w:rsid w:val="000D263B"/>
    <w:rsid w:val="000D2B8B"/>
    <w:rsid w:val="000D361F"/>
    <w:rsid w:val="000D3C28"/>
    <w:rsid w:val="000D438C"/>
    <w:rsid w:val="000D43E9"/>
    <w:rsid w:val="000D44A9"/>
    <w:rsid w:val="000D4D79"/>
    <w:rsid w:val="000D4DCD"/>
    <w:rsid w:val="000D4F80"/>
    <w:rsid w:val="000D5116"/>
    <w:rsid w:val="000D5385"/>
    <w:rsid w:val="000D5AFE"/>
    <w:rsid w:val="000D5C44"/>
    <w:rsid w:val="000D6731"/>
    <w:rsid w:val="000D76D8"/>
    <w:rsid w:val="000D772A"/>
    <w:rsid w:val="000D79B1"/>
    <w:rsid w:val="000D7A72"/>
    <w:rsid w:val="000D7D4E"/>
    <w:rsid w:val="000D7EAB"/>
    <w:rsid w:val="000E02DC"/>
    <w:rsid w:val="000E10D7"/>
    <w:rsid w:val="000E1525"/>
    <w:rsid w:val="000E2C6E"/>
    <w:rsid w:val="000E2E82"/>
    <w:rsid w:val="000E30F8"/>
    <w:rsid w:val="000E342D"/>
    <w:rsid w:val="000E35C9"/>
    <w:rsid w:val="000E4109"/>
    <w:rsid w:val="000E4750"/>
    <w:rsid w:val="000E4E92"/>
    <w:rsid w:val="000E5153"/>
    <w:rsid w:val="000E5396"/>
    <w:rsid w:val="000E64A1"/>
    <w:rsid w:val="000E670B"/>
    <w:rsid w:val="000E6B67"/>
    <w:rsid w:val="000E6B81"/>
    <w:rsid w:val="000E7314"/>
    <w:rsid w:val="000E75DC"/>
    <w:rsid w:val="000E7A35"/>
    <w:rsid w:val="000E7A80"/>
    <w:rsid w:val="000E7DB9"/>
    <w:rsid w:val="000F0D36"/>
    <w:rsid w:val="000F13EB"/>
    <w:rsid w:val="000F1B5C"/>
    <w:rsid w:val="000F1D20"/>
    <w:rsid w:val="000F2183"/>
    <w:rsid w:val="000F25BF"/>
    <w:rsid w:val="000F25FA"/>
    <w:rsid w:val="000F2A8B"/>
    <w:rsid w:val="000F33A3"/>
    <w:rsid w:val="000F356B"/>
    <w:rsid w:val="000F3843"/>
    <w:rsid w:val="000F46BA"/>
    <w:rsid w:val="000F517F"/>
    <w:rsid w:val="000F59FE"/>
    <w:rsid w:val="000F661C"/>
    <w:rsid w:val="000F7DB4"/>
    <w:rsid w:val="0010025F"/>
    <w:rsid w:val="001013F8"/>
    <w:rsid w:val="001014BC"/>
    <w:rsid w:val="00101644"/>
    <w:rsid w:val="00101724"/>
    <w:rsid w:val="00101FA9"/>
    <w:rsid w:val="00103E84"/>
    <w:rsid w:val="0010408C"/>
    <w:rsid w:val="00104A60"/>
    <w:rsid w:val="00104B12"/>
    <w:rsid w:val="00106047"/>
    <w:rsid w:val="00106604"/>
    <w:rsid w:val="0010688D"/>
    <w:rsid w:val="00107232"/>
    <w:rsid w:val="001073EB"/>
    <w:rsid w:val="0010743D"/>
    <w:rsid w:val="00107692"/>
    <w:rsid w:val="00107783"/>
    <w:rsid w:val="00107891"/>
    <w:rsid w:val="00107D0B"/>
    <w:rsid w:val="00110606"/>
    <w:rsid w:val="001106E7"/>
    <w:rsid w:val="00110C22"/>
    <w:rsid w:val="00110E4C"/>
    <w:rsid w:val="00111107"/>
    <w:rsid w:val="00111115"/>
    <w:rsid w:val="0011169E"/>
    <w:rsid w:val="00111712"/>
    <w:rsid w:val="0011174D"/>
    <w:rsid w:val="00111946"/>
    <w:rsid w:val="00111D1C"/>
    <w:rsid w:val="00111EC7"/>
    <w:rsid w:val="00112018"/>
    <w:rsid w:val="001121E4"/>
    <w:rsid w:val="001122AA"/>
    <w:rsid w:val="00112843"/>
    <w:rsid w:val="00112857"/>
    <w:rsid w:val="00112F08"/>
    <w:rsid w:val="00112FE7"/>
    <w:rsid w:val="001138F4"/>
    <w:rsid w:val="00113B0B"/>
    <w:rsid w:val="00113E7A"/>
    <w:rsid w:val="00114622"/>
    <w:rsid w:val="00115A72"/>
    <w:rsid w:val="00115B60"/>
    <w:rsid w:val="00115D8A"/>
    <w:rsid w:val="00116ADF"/>
    <w:rsid w:val="0011706D"/>
    <w:rsid w:val="00117107"/>
    <w:rsid w:val="00117F68"/>
    <w:rsid w:val="001200B1"/>
    <w:rsid w:val="001208E8"/>
    <w:rsid w:val="00120926"/>
    <w:rsid w:val="001210B6"/>
    <w:rsid w:val="0012113A"/>
    <w:rsid w:val="00121602"/>
    <w:rsid w:val="001218F1"/>
    <w:rsid w:val="001219DC"/>
    <w:rsid w:val="00121C0E"/>
    <w:rsid w:val="00121DE6"/>
    <w:rsid w:val="0012309B"/>
    <w:rsid w:val="00123C1D"/>
    <w:rsid w:val="0012449A"/>
    <w:rsid w:val="0012452D"/>
    <w:rsid w:val="00124B7B"/>
    <w:rsid w:val="00125753"/>
    <w:rsid w:val="001258FF"/>
    <w:rsid w:val="00126A45"/>
    <w:rsid w:val="00126EF0"/>
    <w:rsid w:val="001272E3"/>
    <w:rsid w:val="00127B2A"/>
    <w:rsid w:val="00127F4F"/>
    <w:rsid w:val="00130049"/>
    <w:rsid w:val="00130138"/>
    <w:rsid w:val="00130813"/>
    <w:rsid w:val="00130B8E"/>
    <w:rsid w:val="00130BC8"/>
    <w:rsid w:val="00130F38"/>
    <w:rsid w:val="00131101"/>
    <w:rsid w:val="001312D0"/>
    <w:rsid w:val="001317C2"/>
    <w:rsid w:val="00131906"/>
    <w:rsid w:val="00131ED7"/>
    <w:rsid w:val="001321BE"/>
    <w:rsid w:val="0013221F"/>
    <w:rsid w:val="00132C47"/>
    <w:rsid w:val="001332CE"/>
    <w:rsid w:val="00133605"/>
    <w:rsid w:val="00133C61"/>
    <w:rsid w:val="0013433C"/>
    <w:rsid w:val="0013439F"/>
    <w:rsid w:val="001346CD"/>
    <w:rsid w:val="00136210"/>
    <w:rsid w:val="00136DB9"/>
    <w:rsid w:val="00137133"/>
    <w:rsid w:val="00137BB5"/>
    <w:rsid w:val="0014101E"/>
    <w:rsid w:val="001415DA"/>
    <w:rsid w:val="00141E21"/>
    <w:rsid w:val="00141F64"/>
    <w:rsid w:val="00142775"/>
    <w:rsid w:val="00143160"/>
    <w:rsid w:val="0014317B"/>
    <w:rsid w:val="001432BB"/>
    <w:rsid w:val="00143487"/>
    <w:rsid w:val="001434D9"/>
    <w:rsid w:val="0014365C"/>
    <w:rsid w:val="00143826"/>
    <w:rsid w:val="0014426B"/>
    <w:rsid w:val="0014432D"/>
    <w:rsid w:val="00144791"/>
    <w:rsid w:val="001447E1"/>
    <w:rsid w:val="00144978"/>
    <w:rsid w:val="00144FA5"/>
    <w:rsid w:val="001458EE"/>
    <w:rsid w:val="00145B86"/>
    <w:rsid w:val="00147A69"/>
    <w:rsid w:val="00147CD9"/>
    <w:rsid w:val="001503F4"/>
    <w:rsid w:val="001505FF"/>
    <w:rsid w:val="001507F6"/>
    <w:rsid w:val="0015093E"/>
    <w:rsid w:val="0015099E"/>
    <w:rsid w:val="00150ADF"/>
    <w:rsid w:val="0015113D"/>
    <w:rsid w:val="001514AF"/>
    <w:rsid w:val="0015170D"/>
    <w:rsid w:val="00151C1A"/>
    <w:rsid w:val="001527FE"/>
    <w:rsid w:val="00152977"/>
    <w:rsid w:val="00152ACA"/>
    <w:rsid w:val="00152BDA"/>
    <w:rsid w:val="00152E9F"/>
    <w:rsid w:val="001531B2"/>
    <w:rsid w:val="0015336B"/>
    <w:rsid w:val="0015346B"/>
    <w:rsid w:val="00153C32"/>
    <w:rsid w:val="00153FE9"/>
    <w:rsid w:val="0015474D"/>
    <w:rsid w:val="00154A55"/>
    <w:rsid w:val="00154CE8"/>
    <w:rsid w:val="00154E73"/>
    <w:rsid w:val="001566AA"/>
    <w:rsid w:val="001569CB"/>
    <w:rsid w:val="00156BA1"/>
    <w:rsid w:val="001573F7"/>
    <w:rsid w:val="00157A6C"/>
    <w:rsid w:val="00157C97"/>
    <w:rsid w:val="00160205"/>
    <w:rsid w:val="001602D7"/>
    <w:rsid w:val="00160BCC"/>
    <w:rsid w:val="00160C31"/>
    <w:rsid w:val="00160C4E"/>
    <w:rsid w:val="00160DDD"/>
    <w:rsid w:val="0016101E"/>
    <w:rsid w:val="001613F2"/>
    <w:rsid w:val="001618F8"/>
    <w:rsid w:val="00161A04"/>
    <w:rsid w:val="00162098"/>
    <w:rsid w:val="001623E7"/>
    <w:rsid w:val="001628A4"/>
    <w:rsid w:val="00162905"/>
    <w:rsid w:val="00162E35"/>
    <w:rsid w:val="0016359E"/>
    <w:rsid w:val="00163763"/>
    <w:rsid w:val="00165127"/>
    <w:rsid w:val="00165359"/>
    <w:rsid w:val="00165674"/>
    <w:rsid w:val="00165C74"/>
    <w:rsid w:val="00165E4D"/>
    <w:rsid w:val="00166979"/>
    <w:rsid w:val="0016754F"/>
    <w:rsid w:val="00167DDA"/>
    <w:rsid w:val="0017003A"/>
    <w:rsid w:val="00170987"/>
    <w:rsid w:val="001709F3"/>
    <w:rsid w:val="001714FB"/>
    <w:rsid w:val="0017184E"/>
    <w:rsid w:val="00171F7E"/>
    <w:rsid w:val="001725D9"/>
    <w:rsid w:val="00172DCA"/>
    <w:rsid w:val="0017358E"/>
    <w:rsid w:val="00173D88"/>
    <w:rsid w:val="00174394"/>
    <w:rsid w:val="001743D5"/>
    <w:rsid w:val="001754CF"/>
    <w:rsid w:val="00175DF3"/>
    <w:rsid w:val="001761BE"/>
    <w:rsid w:val="00176B37"/>
    <w:rsid w:val="00180ACF"/>
    <w:rsid w:val="00180E6C"/>
    <w:rsid w:val="00180F04"/>
    <w:rsid w:val="0018271C"/>
    <w:rsid w:val="0018314D"/>
    <w:rsid w:val="001835FD"/>
    <w:rsid w:val="00183D33"/>
    <w:rsid w:val="00183E30"/>
    <w:rsid w:val="00183ECE"/>
    <w:rsid w:val="001841C0"/>
    <w:rsid w:val="00184243"/>
    <w:rsid w:val="00184334"/>
    <w:rsid w:val="00184440"/>
    <w:rsid w:val="00184494"/>
    <w:rsid w:val="001853FC"/>
    <w:rsid w:val="00185CFE"/>
    <w:rsid w:val="00185EEE"/>
    <w:rsid w:val="00186156"/>
    <w:rsid w:val="0018633D"/>
    <w:rsid w:val="00186832"/>
    <w:rsid w:val="001868FA"/>
    <w:rsid w:val="0018690B"/>
    <w:rsid w:val="00187BC0"/>
    <w:rsid w:val="00187C4D"/>
    <w:rsid w:val="001904A4"/>
    <w:rsid w:val="00190EBA"/>
    <w:rsid w:val="001913D1"/>
    <w:rsid w:val="00191B5F"/>
    <w:rsid w:val="00191D3C"/>
    <w:rsid w:val="00191D51"/>
    <w:rsid w:val="00191D69"/>
    <w:rsid w:val="00191D71"/>
    <w:rsid w:val="001924C1"/>
    <w:rsid w:val="0019296B"/>
    <w:rsid w:val="0019319A"/>
    <w:rsid w:val="00193DC4"/>
    <w:rsid w:val="001943EF"/>
    <w:rsid w:val="001949E8"/>
    <w:rsid w:val="001959F4"/>
    <w:rsid w:val="00195E83"/>
    <w:rsid w:val="0019625C"/>
    <w:rsid w:val="001975D0"/>
    <w:rsid w:val="0019784D"/>
    <w:rsid w:val="001A0C90"/>
    <w:rsid w:val="001A0E13"/>
    <w:rsid w:val="001A10C8"/>
    <w:rsid w:val="001A2A35"/>
    <w:rsid w:val="001A31EC"/>
    <w:rsid w:val="001A3B05"/>
    <w:rsid w:val="001A4782"/>
    <w:rsid w:val="001A4D23"/>
    <w:rsid w:val="001A567E"/>
    <w:rsid w:val="001A5752"/>
    <w:rsid w:val="001A59B3"/>
    <w:rsid w:val="001A6BC1"/>
    <w:rsid w:val="001A7691"/>
    <w:rsid w:val="001A7693"/>
    <w:rsid w:val="001A7C2F"/>
    <w:rsid w:val="001A7F2A"/>
    <w:rsid w:val="001B02B7"/>
    <w:rsid w:val="001B077E"/>
    <w:rsid w:val="001B0A17"/>
    <w:rsid w:val="001B0C06"/>
    <w:rsid w:val="001B17EA"/>
    <w:rsid w:val="001B18C6"/>
    <w:rsid w:val="001B2494"/>
    <w:rsid w:val="001B2766"/>
    <w:rsid w:val="001B283E"/>
    <w:rsid w:val="001B2B44"/>
    <w:rsid w:val="001B2F97"/>
    <w:rsid w:val="001B3014"/>
    <w:rsid w:val="001B33AB"/>
    <w:rsid w:val="001B34DF"/>
    <w:rsid w:val="001B4157"/>
    <w:rsid w:val="001B4452"/>
    <w:rsid w:val="001B4626"/>
    <w:rsid w:val="001B4634"/>
    <w:rsid w:val="001B4983"/>
    <w:rsid w:val="001B4E9D"/>
    <w:rsid w:val="001B500D"/>
    <w:rsid w:val="001B57B5"/>
    <w:rsid w:val="001B6622"/>
    <w:rsid w:val="001B6D06"/>
    <w:rsid w:val="001B6E30"/>
    <w:rsid w:val="001B7244"/>
    <w:rsid w:val="001B7354"/>
    <w:rsid w:val="001B73ED"/>
    <w:rsid w:val="001B750B"/>
    <w:rsid w:val="001B7BAF"/>
    <w:rsid w:val="001C01CB"/>
    <w:rsid w:val="001C0265"/>
    <w:rsid w:val="001C079C"/>
    <w:rsid w:val="001C139C"/>
    <w:rsid w:val="001C1E3F"/>
    <w:rsid w:val="001C1E9E"/>
    <w:rsid w:val="001C244C"/>
    <w:rsid w:val="001C2463"/>
    <w:rsid w:val="001C2562"/>
    <w:rsid w:val="001C28CC"/>
    <w:rsid w:val="001C293D"/>
    <w:rsid w:val="001C322C"/>
    <w:rsid w:val="001C34F1"/>
    <w:rsid w:val="001C38EB"/>
    <w:rsid w:val="001C4839"/>
    <w:rsid w:val="001C4B26"/>
    <w:rsid w:val="001C5A25"/>
    <w:rsid w:val="001C6029"/>
    <w:rsid w:val="001C6786"/>
    <w:rsid w:val="001C685E"/>
    <w:rsid w:val="001C7191"/>
    <w:rsid w:val="001C759D"/>
    <w:rsid w:val="001C7A96"/>
    <w:rsid w:val="001C7D6F"/>
    <w:rsid w:val="001C7EF3"/>
    <w:rsid w:val="001D0E26"/>
    <w:rsid w:val="001D11FA"/>
    <w:rsid w:val="001D1221"/>
    <w:rsid w:val="001D13C4"/>
    <w:rsid w:val="001D1F59"/>
    <w:rsid w:val="001D1F78"/>
    <w:rsid w:val="001D232B"/>
    <w:rsid w:val="001D2805"/>
    <w:rsid w:val="001D3027"/>
    <w:rsid w:val="001D35DA"/>
    <w:rsid w:val="001D35F0"/>
    <w:rsid w:val="001D3CDC"/>
    <w:rsid w:val="001D4610"/>
    <w:rsid w:val="001D52C7"/>
    <w:rsid w:val="001D59FF"/>
    <w:rsid w:val="001D6409"/>
    <w:rsid w:val="001D6530"/>
    <w:rsid w:val="001D65A4"/>
    <w:rsid w:val="001D6978"/>
    <w:rsid w:val="001D6D9A"/>
    <w:rsid w:val="001D7DD5"/>
    <w:rsid w:val="001D7FA5"/>
    <w:rsid w:val="001D7FD3"/>
    <w:rsid w:val="001E039F"/>
    <w:rsid w:val="001E0D3A"/>
    <w:rsid w:val="001E2289"/>
    <w:rsid w:val="001E2F33"/>
    <w:rsid w:val="001E355C"/>
    <w:rsid w:val="001E3820"/>
    <w:rsid w:val="001E388A"/>
    <w:rsid w:val="001E39CC"/>
    <w:rsid w:val="001E4642"/>
    <w:rsid w:val="001E47A7"/>
    <w:rsid w:val="001E4D9A"/>
    <w:rsid w:val="001E58DB"/>
    <w:rsid w:val="001E5AC8"/>
    <w:rsid w:val="001E5F6B"/>
    <w:rsid w:val="001E62E9"/>
    <w:rsid w:val="001E6A10"/>
    <w:rsid w:val="001E6BC5"/>
    <w:rsid w:val="001E6DDB"/>
    <w:rsid w:val="001E790B"/>
    <w:rsid w:val="001F064D"/>
    <w:rsid w:val="001F0D37"/>
    <w:rsid w:val="001F0E68"/>
    <w:rsid w:val="001F0EF4"/>
    <w:rsid w:val="001F11EF"/>
    <w:rsid w:val="001F17C6"/>
    <w:rsid w:val="001F20A2"/>
    <w:rsid w:val="001F2429"/>
    <w:rsid w:val="001F261A"/>
    <w:rsid w:val="001F291A"/>
    <w:rsid w:val="001F2BD5"/>
    <w:rsid w:val="001F2F02"/>
    <w:rsid w:val="001F2F59"/>
    <w:rsid w:val="001F30E4"/>
    <w:rsid w:val="001F3135"/>
    <w:rsid w:val="001F31A3"/>
    <w:rsid w:val="001F4233"/>
    <w:rsid w:val="001F4F75"/>
    <w:rsid w:val="001F5F9C"/>
    <w:rsid w:val="001F602F"/>
    <w:rsid w:val="001F6574"/>
    <w:rsid w:val="001F67F6"/>
    <w:rsid w:val="001F6A62"/>
    <w:rsid w:val="001F70B7"/>
    <w:rsid w:val="001F7307"/>
    <w:rsid w:val="001F76BA"/>
    <w:rsid w:val="001F7F33"/>
    <w:rsid w:val="002013C9"/>
    <w:rsid w:val="0020172A"/>
    <w:rsid w:val="002018F9"/>
    <w:rsid w:val="00201AE9"/>
    <w:rsid w:val="002020E0"/>
    <w:rsid w:val="00202B6D"/>
    <w:rsid w:val="00204448"/>
    <w:rsid w:val="00204702"/>
    <w:rsid w:val="002050AB"/>
    <w:rsid w:val="002057A8"/>
    <w:rsid w:val="00205837"/>
    <w:rsid w:val="00205C40"/>
    <w:rsid w:val="00206485"/>
    <w:rsid w:val="002067A4"/>
    <w:rsid w:val="00206A27"/>
    <w:rsid w:val="00206ABD"/>
    <w:rsid w:val="00206F43"/>
    <w:rsid w:val="002073A4"/>
    <w:rsid w:val="0020740D"/>
    <w:rsid w:val="00207625"/>
    <w:rsid w:val="00210BFA"/>
    <w:rsid w:val="00210F99"/>
    <w:rsid w:val="00211731"/>
    <w:rsid w:val="00211C67"/>
    <w:rsid w:val="002124F0"/>
    <w:rsid w:val="00212B23"/>
    <w:rsid w:val="00213479"/>
    <w:rsid w:val="00213F0A"/>
    <w:rsid w:val="0021406C"/>
    <w:rsid w:val="0021454D"/>
    <w:rsid w:val="00214720"/>
    <w:rsid w:val="00214F8E"/>
    <w:rsid w:val="0021531B"/>
    <w:rsid w:val="00215CB6"/>
    <w:rsid w:val="00216D5A"/>
    <w:rsid w:val="0021725E"/>
    <w:rsid w:val="00217408"/>
    <w:rsid w:val="0021749E"/>
    <w:rsid w:val="00217D0F"/>
    <w:rsid w:val="00220391"/>
    <w:rsid w:val="0022040C"/>
    <w:rsid w:val="00220971"/>
    <w:rsid w:val="00220C1E"/>
    <w:rsid w:val="00220F80"/>
    <w:rsid w:val="002210A2"/>
    <w:rsid w:val="0022189D"/>
    <w:rsid w:val="002219B3"/>
    <w:rsid w:val="0022241C"/>
    <w:rsid w:val="002224A8"/>
    <w:rsid w:val="00222933"/>
    <w:rsid w:val="00222A04"/>
    <w:rsid w:val="00222DE6"/>
    <w:rsid w:val="0022348A"/>
    <w:rsid w:val="002235DD"/>
    <w:rsid w:val="00223964"/>
    <w:rsid w:val="00223CB1"/>
    <w:rsid w:val="00224195"/>
    <w:rsid w:val="0022424B"/>
    <w:rsid w:val="002249B0"/>
    <w:rsid w:val="002250CC"/>
    <w:rsid w:val="00225BD1"/>
    <w:rsid w:val="00225BDF"/>
    <w:rsid w:val="00226B8F"/>
    <w:rsid w:val="00226CF2"/>
    <w:rsid w:val="002274E5"/>
    <w:rsid w:val="00227B3E"/>
    <w:rsid w:val="00227EF5"/>
    <w:rsid w:val="0023000E"/>
    <w:rsid w:val="00230551"/>
    <w:rsid w:val="00230F9C"/>
    <w:rsid w:val="00231439"/>
    <w:rsid w:val="0023161E"/>
    <w:rsid w:val="00231CED"/>
    <w:rsid w:val="00232628"/>
    <w:rsid w:val="002328F5"/>
    <w:rsid w:val="00232D10"/>
    <w:rsid w:val="00232E24"/>
    <w:rsid w:val="00233589"/>
    <w:rsid w:val="00233E6C"/>
    <w:rsid w:val="00234BA9"/>
    <w:rsid w:val="002355BE"/>
    <w:rsid w:val="00235A04"/>
    <w:rsid w:val="00236736"/>
    <w:rsid w:val="002368D6"/>
    <w:rsid w:val="00237179"/>
    <w:rsid w:val="002378B3"/>
    <w:rsid w:val="00237F37"/>
    <w:rsid w:val="00240209"/>
    <w:rsid w:val="002403BB"/>
    <w:rsid w:val="002406BF"/>
    <w:rsid w:val="00240CD7"/>
    <w:rsid w:val="00240F51"/>
    <w:rsid w:val="002413E9"/>
    <w:rsid w:val="00241475"/>
    <w:rsid w:val="002418F6"/>
    <w:rsid w:val="00241DDD"/>
    <w:rsid w:val="00242444"/>
    <w:rsid w:val="00242884"/>
    <w:rsid w:val="00242B03"/>
    <w:rsid w:val="0024307E"/>
    <w:rsid w:val="00243138"/>
    <w:rsid w:val="00243218"/>
    <w:rsid w:val="00243BD2"/>
    <w:rsid w:val="00243D0E"/>
    <w:rsid w:val="0024408C"/>
    <w:rsid w:val="0024408E"/>
    <w:rsid w:val="002440F3"/>
    <w:rsid w:val="002443D9"/>
    <w:rsid w:val="002449FC"/>
    <w:rsid w:val="00244D56"/>
    <w:rsid w:val="002469B2"/>
    <w:rsid w:val="002474A1"/>
    <w:rsid w:val="00247ACB"/>
    <w:rsid w:val="0025000A"/>
    <w:rsid w:val="00250226"/>
    <w:rsid w:val="0025030A"/>
    <w:rsid w:val="002505C1"/>
    <w:rsid w:val="00250DF1"/>
    <w:rsid w:val="00251A6D"/>
    <w:rsid w:val="00251C23"/>
    <w:rsid w:val="0025201F"/>
    <w:rsid w:val="00252376"/>
    <w:rsid w:val="00252B0F"/>
    <w:rsid w:val="002532F8"/>
    <w:rsid w:val="00253898"/>
    <w:rsid w:val="00253C08"/>
    <w:rsid w:val="0025428C"/>
    <w:rsid w:val="0025491D"/>
    <w:rsid w:val="00254A49"/>
    <w:rsid w:val="00254E21"/>
    <w:rsid w:val="00255FED"/>
    <w:rsid w:val="002567C6"/>
    <w:rsid w:val="002568E8"/>
    <w:rsid w:val="00256FC6"/>
    <w:rsid w:val="00257094"/>
    <w:rsid w:val="0025727D"/>
    <w:rsid w:val="002600A0"/>
    <w:rsid w:val="00261D41"/>
    <w:rsid w:val="00262309"/>
    <w:rsid w:val="002623D1"/>
    <w:rsid w:val="00262498"/>
    <w:rsid w:val="00262B99"/>
    <w:rsid w:val="00262DF2"/>
    <w:rsid w:val="002639C4"/>
    <w:rsid w:val="00263A7D"/>
    <w:rsid w:val="0026424D"/>
    <w:rsid w:val="00264520"/>
    <w:rsid w:val="00264A1C"/>
    <w:rsid w:val="00264B84"/>
    <w:rsid w:val="002650B3"/>
    <w:rsid w:val="00265504"/>
    <w:rsid w:val="0026567C"/>
    <w:rsid w:val="00265DC3"/>
    <w:rsid w:val="00266DC4"/>
    <w:rsid w:val="00267DA6"/>
    <w:rsid w:val="002703B9"/>
    <w:rsid w:val="00270590"/>
    <w:rsid w:val="00270AE6"/>
    <w:rsid w:val="00270EEF"/>
    <w:rsid w:val="00271B8B"/>
    <w:rsid w:val="0027204E"/>
    <w:rsid w:val="00273074"/>
    <w:rsid w:val="002730BB"/>
    <w:rsid w:val="00273527"/>
    <w:rsid w:val="002742DE"/>
    <w:rsid w:val="002748C2"/>
    <w:rsid w:val="00274E4A"/>
    <w:rsid w:val="0027590E"/>
    <w:rsid w:val="00275D78"/>
    <w:rsid w:val="00276757"/>
    <w:rsid w:val="00276BE8"/>
    <w:rsid w:val="00276C7A"/>
    <w:rsid w:val="00277518"/>
    <w:rsid w:val="00277A36"/>
    <w:rsid w:val="00277B50"/>
    <w:rsid w:val="00277DB0"/>
    <w:rsid w:val="00280866"/>
    <w:rsid w:val="00280C6A"/>
    <w:rsid w:val="00280E54"/>
    <w:rsid w:val="002810DC"/>
    <w:rsid w:val="002810F6"/>
    <w:rsid w:val="002816EC"/>
    <w:rsid w:val="00281785"/>
    <w:rsid w:val="00281B42"/>
    <w:rsid w:val="0028205C"/>
    <w:rsid w:val="00282761"/>
    <w:rsid w:val="00282B06"/>
    <w:rsid w:val="002830A2"/>
    <w:rsid w:val="0028400F"/>
    <w:rsid w:val="0028409E"/>
    <w:rsid w:val="00284928"/>
    <w:rsid w:val="00284981"/>
    <w:rsid w:val="00284DF5"/>
    <w:rsid w:val="002852D9"/>
    <w:rsid w:val="00285675"/>
    <w:rsid w:val="002859E9"/>
    <w:rsid w:val="00285E16"/>
    <w:rsid w:val="002866A0"/>
    <w:rsid w:val="002867B2"/>
    <w:rsid w:val="00286B3B"/>
    <w:rsid w:val="00286E0B"/>
    <w:rsid w:val="00286FD9"/>
    <w:rsid w:val="00287B21"/>
    <w:rsid w:val="00287BFB"/>
    <w:rsid w:val="00287C86"/>
    <w:rsid w:val="002902F2"/>
    <w:rsid w:val="002908A3"/>
    <w:rsid w:val="00290FEC"/>
    <w:rsid w:val="002912EE"/>
    <w:rsid w:val="00291592"/>
    <w:rsid w:val="00291841"/>
    <w:rsid w:val="00292171"/>
    <w:rsid w:val="00292B2C"/>
    <w:rsid w:val="002935E0"/>
    <w:rsid w:val="00293628"/>
    <w:rsid w:val="002938C0"/>
    <w:rsid w:val="002939F8"/>
    <w:rsid w:val="00293CF8"/>
    <w:rsid w:val="00294227"/>
    <w:rsid w:val="00294B43"/>
    <w:rsid w:val="00294D8B"/>
    <w:rsid w:val="00294FBE"/>
    <w:rsid w:val="00295D0F"/>
    <w:rsid w:val="00295FED"/>
    <w:rsid w:val="00296116"/>
    <w:rsid w:val="00296370"/>
    <w:rsid w:val="00296CAD"/>
    <w:rsid w:val="00296ED9"/>
    <w:rsid w:val="00296FC7"/>
    <w:rsid w:val="002970FC"/>
    <w:rsid w:val="0029751A"/>
    <w:rsid w:val="00297D9A"/>
    <w:rsid w:val="002A05E3"/>
    <w:rsid w:val="002A0880"/>
    <w:rsid w:val="002A0F58"/>
    <w:rsid w:val="002A1046"/>
    <w:rsid w:val="002A12AC"/>
    <w:rsid w:val="002A1D8D"/>
    <w:rsid w:val="002A1DFD"/>
    <w:rsid w:val="002A1E16"/>
    <w:rsid w:val="002A20BE"/>
    <w:rsid w:val="002A226A"/>
    <w:rsid w:val="002A229E"/>
    <w:rsid w:val="002A24F3"/>
    <w:rsid w:val="002A3340"/>
    <w:rsid w:val="002A36B4"/>
    <w:rsid w:val="002A372E"/>
    <w:rsid w:val="002A3F80"/>
    <w:rsid w:val="002A45BE"/>
    <w:rsid w:val="002A462B"/>
    <w:rsid w:val="002A489B"/>
    <w:rsid w:val="002A48B9"/>
    <w:rsid w:val="002A4A9B"/>
    <w:rsid w:val="002A5A06"/>
    <w:rsid w:val="002A5A2A"/>
    <w:rsid w:val="002A644B"/>
    <w:rsid w:val="002A64B9"/>
    <w:rsid w:val="002A65F6"/>
    <w:rsid w:val="002A6C21"/>
    <w:rsid w:val="002A7AFB"/>
    <w:rsid w:val="002B0496"/>
    <w:rsid w:val="002B0886"/>
    <w:rsid w:val="002B0DF0"/>
    <w:rsid w:val="002B111F"/>
    <w:rsid w:val="002B131C"/>
    <w:rsid w:val="002B16A9"/>
    <w:rsid w:val="002B1718"/>
    <w:rsid w:val="002B18B2"/>
    <w:rsid w:val="002B1D11"/>
    <w:rsid w:val="002B1EBC"/>
    <w:rsid w:val="002B248A"/>
    <w:rsid w:val="002B264D"/>
    <w:rsid w:val="002B2C76"/>
    <w:rsid w:val="002B3AD5"/>
    <w:rsid w:val="002B3F7C"/>
    <w:rsid w:val="002B4F44"/>
    <w:rsid w:val="002B5104"/>
    <w:rsid w:val="002B5317"/>
    <w:rsid w:val="002B5BCB"/>
    <w:rsid w:val="002B6646"/>
    <w:rsid w:val="002B6653"/>
    <w:rsid w:val="002B68A1"/>
    <w:rsid w:val="002B692C"/>
    <w:rsid w:val="002B6CCB"/>
    <w:rsid w:val="002B7045"/>
    <w:rsid w:val="002B7205"/>
    <w:rsid w:val="002B763D"/>
    <w:rsid w:val="002B7BAA"/>
    <w:rsid w:val="002C0905"/>
    <w:rsid w:val="002C102B"/>
    <w:rsid w:val="002C1091"/>
    <w:rsid w:val="002C1A5A"/>
    <w:rsid w:val="002C2145"/>
    <w:rsid w:val="002C21F5"/>
    <w:rsid w:val="002C2242"/>
    <w:rsid w:val="002C2373"/>
    <w:rsid w:val="002C25B9"/>
    <w:rsid w:val="002C32A0"/>
    <w:rsid w:val="002C3303"/>
    <w:rsid w:val="002C351E"/>
    <w:rsid w:val="002C4304"/>
    <w:rsid w:val="002C479D"/>
    <w:rsid w:val="002C5276"/>
    <w:rsid w:val="002C59AA"/>
    <w:rsid w:val="002C6B60"/>
    <w:rsid w:val="002C6BF0"/>
    <w:rsid w:val="002C6E72"/>
    <w:rsid w:val="002C6FB6"/>
    <w:rsid w:val="002C6FED"/>
    <w:rsid w:val="002D00EC"/>
    <w:rsid w:val="002D0130"/>
    <w:rsid w:val="002D02EC"/>
    <w:rsid w:val="002D0B41"/>
    <w:rsid w:val="002D0F6A"/>
    <w:rsid w:val="002D1759"/>
    <w:rsid w:val="002D22E0"/>
    <w:rsid w:val="002D254D"/>
    <w:rsid w:val="002D286B"/>
    <w:rsid w:val="002D2885"/>
    <w:rsid w:val="002D2B43"/>
    <w:rsid w:val="002D2BCB"/>
    <w:rsid w:val="002D309D"/>
    <w:rsid w:val="002D3D5A"/>
    <w:rsid w:val="002D4700"/>
    <w:rsid w:val="002D4BFB"/>
    <w:rsid w:val="002D4E27"/>
    <w:rsid w:val="002D54D7"/>
    <w:rsid w:val="002D5FA1"/>
    <w:rsid w:val="002D66F6"/>
    <w:rsid w:val="002D6B4E"/>
    <w:rsid w:val="002D7AE8"/>
    <w:rsid w:val="002E01A9"/>
    <w:rsid w:val="002E0464"/>
    <w:rsid w:val="002E0A03"/>
    <w:rsid w:val="002E1655"/>
    <w:rsid w:val="002E17E6"/>
    <w:rsid w:val="002E19EC"/>
    <w:rsid w:val="002E227C"/>
    <w:rsid w:val="002E257E"/>
    <w:rsid w:val="002E2605"/>
    <w:rsid w:val="002E2A0F"/>
    <w:rsid w:val="002E2E5D"/>
    <w:rsid w:val="002E2FC6"/>
    <w:rsid w:val="002E3A47"/>
    <w:rsid w:val="002E42A3"/>
    <w:rsid w:val="002E432C"/>
    <w:rsid w:val="002E4434"/>
    <w:rsid w:val="002E4860"/>
    <w:rsid w:val="002E49F7"/>
    <w:rsid w:val="002E54E1"/>
    <w:rsid w:val="002E6216"/>
    <w:rsid w:val="002E661B"/>
    <w:rsid w:val="002E6A0C"/>
    <w:rsid w:val="002E7470"/>
    <w:rsid w:val="002E751A"/>
    <w:rsid w:val="002E761A"/>
    <w:rsid w:val="002E79DD"/>
    <w:rsid w:val="002E7D62"/>
    <w:rsid w:val="002E7F5B"/>
    <w:rsid w:val="002F025A"/>
    <w:rsid w:val="002F091E"/>
    <w:rsid w:val="002F0FCA"/>
    <w:rsid w:val="002F1585"/>
    <w:rsid w:val="002F26F0"/>
    <w:rsid w:val="002F28D8"/>
    <w:rsid w:val="002F2ACC"/>
    <w:rsid w:val="002F3423"/>
    <w:rsid w:val="002F3849"/>
    <w:rsid w:val="002F38DD"/>
    <w:rsid w:val="002F3E28"/>
    <w:rsid w:val="002F4CA2"/>
    <w:rsid w:val="002F4E83"/>
    <w:rsid w:val="002F51E8"/>
    <w:rsid w:val="002F5574"/>
    <w:rsid w:val="002F6279"/>
    <w:rsid w:val="002F66BD"/>
    <w:rsid w:val="002F7D12"/>
    <w:rsid w:val="003011EC"/>
    <w:rsid w:val="00301940"/>
    <w:rsid w:val="0030197E"/>
    <w:rsid w:val="00301BD9"/>
    <w:rsid w:val="00301DFC"/>
    <w:rsid w:val="00301EB2"/>
    <w:rsid w:val="00302371"/>
    <w:rsid w:val="00302C20"/>
    <w:rsid w:val="003033E1"/>
    <w:rsid w:val="00303AC9"/>
    <w:rsid w:val="00303AF3"/>
    <w:rsid w:val="00305F7A"/>
    <w:rsid w:val="0030615B"/>
    <w:rsid w:val="00306174"/>
    <w:rsid w:val="00306660"/>
    <w:rsid w:val="00306CD8"/>
    <w:rsid w:val="00307359"/>
    <w:rsid w:val="003073BF"/>
    <w:rsid w:val="0030747A"/>
    <w:rsid w:val="003106E6"/>
    <w:rsid w:val="00310929"/>
    <w:rsid w:val="00311B0F"/>
    <w:rsid w:val="00311EB2"/>
    <w:rsid w:val="00312636"/>
    <w:rsid w:val="003129DA"/>
    <w:rsid w:val="0031307D"/>
    <w:rsid w:val="0031309E"/>
    <w:rsid w:val="00313230"/>
    <w:rsid w:val="003138E0"/>
    <w:rsid w:val="00314389"/>
    <w:rsid w:val="00314750"/>
    <w:rsid w:val="003154A8"/>
    <w:rsid w:val="003155DA"/>
    <w:rsid w:val="003159E1"/>
    <w:rsid w:val="00316318"/>
    <w:rsid w:val="003169B5"/>
    <w:rsid w:val="00317044"/>
    <w:rsid w:val="00317728"/>
    <w:rsid w:val="00317E99"/>
    <w:rsid w:val="003200CE"/>
    <w:rsid w:val="0032060A"/>
    <w:rsid w:val="003206BC"/>
    <w:rsid w:val="00320755"/>
    <w:rsid w:val="00320FA2"/>
    <w:rsid w:val="00321204"/>
    <w:rsid w:val="00321EFB"/>
    <w:rsid w:val="00322B01"/>
    <w:rsid w:val="0032322B"/>
    <w:rsid w:val="00323E0C"/>
    <w:rsid w:val="00323E62"/>
    <w:rsid w:val="003247E2"/>
    <w:rsid w:val="00324807"/>
    <w:rsid w:val="00324DF9"/>
    <w:rsid w:val="00324EA1"/>
    <w:rsid w:val="00325018"/>
    <w:rsid w:val="003250EE"/>
    <w:rsid w:val="003262A2"/>
    <w:rsid w:val="00326699"/>
    <w:rsid w:val="00326E27"/>
    <w:rsid w:val="00326F79"/>
    <w:rsid w:val="00327607"/>
    <w:rsid w:val="00327625"/>
    <w:rsid w:val="00327B4A"/>
    <w:rsid w:val="00327D66"/>
    <w:rsid w:val="003300EE"/>
    <w:rsid w:val="0033027C"/>
    <w:rsid w:val="0033067C"/>
    <w:rsid w:val="003306B8"/>
    <w:rsid w:val="00330D0E"/>
    <w:rsid w:val="00330F2E"/>
    <w:rsid w:val="0033140C"/>
    <w:rsid w:val="0033168F"/>
    <w:rsid w:val="00331736"/>
    <w:rsid w:val="00331821"/>
    <w:rsid w:val="00331B52"/>
    <w:rsid w:val="0033253F"/>
    <w:rsid w:val="003328F5"/>
    <w:rsid w:val="00332AF3"/>
    <w:rsid w:val="00332CDB"/>
    <w:rsid w:val="00333253"/>
    <w:rsid w:val="00333402"/>
    <w:rsid w:val="00333E28"/>
    <w:rsid w:val="00334285"/>
    <w:rsid w:val="00334CB4"/>
    <w:rsid w:val="00334F65"/>
    <w:rsid w:val="00335A98"/>
    <w:rsid w:val="00335C87"/>
    <w:rsid w:val="00336181"/>
    <w:rsid w:val="00336359"/>
    <w:rsid w:val="0033700C"/>
    <w:rsid w:val="00337132"/>
    <w:rsid w:val="00337843"/>
    <w:rsid w:val="00337D45"/>
    <w:rsid w:val="003402C8"/>
    <w:rsid w:val="003404E0"/>
    <w:rsid w:val="00341302"/>
    <w:rsid w:val="0034156F"/>
    <w:rsid w:val="00341613"/>
    <w:rsid w:val="003416B9"/>
    <w:rsid w:val="00341715"/>
    <w:rsid w:val="00341F49"/>
    <w:rsid w:val="00342A3E"/>
    <w:rsid w:val="00342BD1"/>
    <w:rsid w:val="00342D77"/>
    <w:rsid w:val="00342E33"/>
    <w:rsid w:val="00343BFE"/>
    <w:rsid w:val="00343E48"/>
    <w:rsid w:val="0034454B"/>
    <w:rsid w:val="00345248"/>
    <w:rsid w:val="00345342"/>
    <w:rsid w:val="00345856"/>
    <w:rsid w:val="00345BEA"/>
    <w:rsid w:val="0034662D"/>
    <w:rsid w:val="00346BAC"/>
    <w:rsid w:val="0034703D"/>
    <w:rsid w:val="00347603"/>
    <w:rsid w:val="0035076B"/>
    <w:rsid w:val="00350BFD"/>
    <w:rsid w:val="00350C8C"/>
    <w:rsid w:val="003511DA"/>
    <w:rsid w:val="003511FD"/>
    <w:rsid w:val="003513B6"/>
    <w:rsid w:val="00351696"/>
    <w:rsid w:val="00351801"/>
    <w:rsid w:val="003519E5"/>
    <w:rsid w:val="00351B2B"/>
    <w:rsid w:val="00351D65"/>
    <w:rsid w:val="00352239"/>
    <w:rsid w:val="00352265"/>
    <w:rsid w:val="00352A6F"/>
    <w:rsid w:val="00352CA2"/>
    <w:rsid w:val="00353221"/>
    <w:rsid w:val="00353352"/>
    <w:rsid w:val="0035359F"/>
    <w:rsid w:val="003537AD"/>
    <w:rsid w:val="003537BC"/>
    <w:rsid w:val="00353C30"/>
    <w:rsid w:val="00353D59"/>
    <w:rsid w:val="00353E48"/>
    <w:rsid w:val="00354055"/>
    <w:rsid w:val="003543D1"/>
    <w:rsid w:val="003544AC"/>
    <w:rsid w:val="00354854"/>
    <w:rsid w:val="00355504"/>
    <w:rsid w:val="003558D0"/>
    <w:rsid w:val="003559A8"/>
    <w:rsid w:val="00355EF8"/>
    <w:rsid w:val="00355F97"/>
    <w:rsid w:val="003562C5"/>
    <w:rsid w:val="0035680B"/>
    <w:rsid w:val="003568B3"/>
    <w:rsid w:val="00356E82"/>
    <w:rsid w:val="00357442"/>
    <w:rsid w:val="00357619"/>
    <w:rsid w:val="00357B63"/>
    <w:rsid w:val="00360789"/>
    <w:rsid w:val="003607F4"/>
    <w:rsid w:val="00360BFA"/>
    <w:rsid w:val="00360C81"/>
    <w:rsid w:val="00360E55"/>
    <w:rsid w:val="003611DA"/>
    <w:rsid w:val="00361371"/>
    <w:rsid w:val="003617A0"/>
    <w:rsid w:val="00361B9F"/>
    <w:rsid w:val="00361E7B"/>
    <w:rsid w:val="003626C2"/>
    <w:rsid w:val="00362DF5"/>
    <w:rsid w:val="0036304B"/>
    <w:rsid w:val="00363759"/>
    <w:rsid w:val="003637F2"/>
    <w:rsid w:val="00364222"/>
    <w:rsid w:val="00365E93"/>
    <w:rsid w:val="00366483"/>
    <w:rsid w:val="003668AD"/>
    <w:rsid w:val="00366E80"/>
    <w:rsid w:val="00366FE9"/>
    <w:rsid w:val="00367B60"/>
    <w:rsid w:val="00367E58"/>
    <w:rsid w:val="003704B4"/>
    <w:rsid w:val="003709CD"/>
    <w:rsid w:val="00371887"/>
    <w:rsid w:val="00371B1D"/>
    <w:rsid w:val="00371E48"/>
    <w:rsid w:val="00372164"/>
    <w:rsid w:val="003722CC"/>
    <w:rsid w:val="0037240B"/>
    <w:rsid w:val="00372746"/>
    <w:rsid w:val="003727C6"/>
    <w:rsid w:val="00372886"/>
    <w:rsid w:val="00372D6D"/>
    <w:rsid w:val="0037318A"/>
    <w:rsid w:val="00373367"/>
    <w:rsid w:val="003737AD"/>
    <w:rsid w:val="00373838"/>
    <w:rsid w:val="00373911"/>
    <w:rsid w:val="003739FF"/>
    <w:rsid w:val="00373D3E"/>
    <w:rsid w:val="00373E00"/>
    <w:rsid w:val="00374584"/>
    <w:rsid w:val="00374B27"/>
    <w:rsid w:val="00374C8A"/>
    <w:rsid w:val="003752CF"/>
    <w:rsid w:val="00375351"/>
    <w:rsid w:val="00376616"/>
    <w:rsid w:val="00376AA8"/>
    <w:rsid w:val="00376EBE"/>
    <w:rsid w:val="00380BE4"/>
    <w:rsid w:val="00380ED6"/>
    <w:rsid w:val="0038335D"/>
    <w:rsid w:val="0038363D"/>
    <w:rsid w:val="00383CAF"/>
    <w:rsid w:val="00383D0E"/>
    <w:rsid w:val="00384438"/>
    <w:rsid w:val="00384FF7"/>
    <w:rsid w:val="00385048"/>
    <w:rsid w:val="00385063"/>
    <w:rsid w:val="00385553"/>
    <w:rsid w:val="003855F2"/>
    <w:rsid w:val="00385D9E"/>
    <w:rsid w:val="00386044"/>
    <w:rsid w:val="00386537"/>
    <w:rsid w:val="00386783"/>
    <w:rsid w:val="00386B16"/>
    <w:rsid w:val="00387126"/>
    <w:rsid w:val="003877A9"/>
    <w:rsid w:val="003878DA"/>
    <w:rsid w:val="00387919"/>
    <w:rsid w:val="003879A4"/>
    <w:rsid w:val="00387DDC"/>
    <w:rsid w:val="003903C4"/>
    <w:rsid w:val="00390F1C"/>
    <w:rsid w:val="00390F71"/>
    <w:rsid w:val="00391125"/>
    <w:rsid w:val="003914B2"/>
    <w:rsid w:val="00391E45"/>
    <w:rsid w:val="00392697"/>
    <w:rsid w:val="00393024"/>
    <w:rsid w:val="003932A2"/>
    <w:rsid w:val="00393313"/>
    <w:rsid w:val="0039397A"/>
    <w:rsid w:val="00393A8C"/>
    <w:rsid w:val="003941B4"/>
    <w:rsid w:val="00395320"/>
    <w:rsid w:val="0039558F"/>
    <w:rsid w:val="00396F49"/>
    <w:rsid w:val="00397949"/>
    <w:rsid w:val="003A00A8"/>
    <w:rsid w:val="003A0409"/>
    <w:rsid w:val="003A0459"/>
    <w:rsid w:val="003A0586"/>
    <w:rsid w:val="003A0B11"/>
    <w:rsid w:val="003A1BAF"/>
    <w:rsid w:val="003A2065"/>
    <w:rsid w:val="003A2A45"/>
    <w:rsid w:val="003A2F0D"/>
    <w:rsid w:val="003A3006"/>
    <w:rsid w:val="003A343E"/>
    <w:rsid w:val="003A344E"/>
    <w:rsid w:val="003A3AC8"/>
    <w:rsid w:val="003A47A5"/>
    <w:rsid w:val="003A4B47"/>
    <w:rsid w:val="003A54CF"/>
    <w:rsid w:val="003A59E0"/>
    <w:rsid w:val="003A5A57"/>
    <w:rsid w:val="003A5F86"/>
    <w:rsid w:val="003A6621"/>
    <w:rsid w:val="003A70E8"/>
    <w:rsid w:val="003A7686"/>
    <w:rsid w:val="003A7DC4"/>
    <w:rsid w:val="003A7FA0"/>
    <w:rsid w:val="003B0162"/>
    <w:rsid w:val="003B022A"/>
    <w:rsid w:val="003B06FD"/>
    <w:rsid w:val="003B0922"/>
    <w:rsid w:val="003B094C"/>
    <w:rsid w:val="003B1613"/>
    <w:rsid w:val="003B1B74"/>
    <w:rsid w:val="003B1B8C"/>
    <w:rsid w:val="003B21BB"/>
    <w:rsid w:val="003B21EC"/>
    <w:rsid w:val="003B2236"/>
    <w:rsid w:val="003B22D1"/>
    <w:rsid w:val="003B24DD"/>
    <w:rsid w:val="003B2FBA"/>
    <w:rsid w:val="003B32BB"/>
    <w:rsid w:val="003B36CF"/>
    <w:rsid w:val="003B3C64"/>
    <w:rsid w:val="003B4823"/>
    <w:rsid w:val="003B4F22"/>
    <w:rsid w:val="003B5715"/>
    <w:rsid w:val="003B576C"/>
    <w:rsid w:val="003B587F"/>
    <w:rsid w:val="003B5BF3"/>
    <w:rsid w:val="003B5DBF"/>
    <w:rsid w:val="003B5E27"/>
    <w:rsid w:val="003B697D"/>
    <w:rsid w:val="003B6C50"/>
    <w:rsid w:val="003B72C9"/>
    <w:rsid w:val="003B78CD"/>
    <w:rsid w:val="003C0172"/>
    <w:rsid w:val="003C029C"/>
    <w:rsid w:val="003C0E4A"/>
    <w:rsid w:val="003C17DD"/>
    <w:rsid w:val="003C186E"/>
    <w:rsid w:val="003C196C"/>
    <w:rsid w:val="003C19C5"/>
    <w:rsid w:val="003C19DF"/>
    <w:rsid w:val="003C1B13"/>
    <w:rsid w:val="003C1DE3"/>
    <w:rsid w:val="003C1F98"/>
    <w:rsid w:val="003C20F0"/>
    <w:rsid w:val="003C24DE"/>
    <w:rsid w:val="003C2B82"/>
    <w:rsid w:val="003C347D"/>
    <w:rsid w:val="003C3582"/>
    <w:rsid w:val="003C3F7A"/>
    <w:rsid w:val="003C473D"/>
    <w:rsid w:val="003C4911"/>
    <w:rsid w:val="003C4B26"/>
    <w:rsid w:val="003C59A5"/>
    <w:rsid w:val="003C5BB6"/>
    <w:rsid w:val="003C5FE1"/>
    <w:rsid w:val="003C6642"/>
    <w:rsid w:val="003C6A0B"/>
    <w:rsid w:val="003C70B8"/>
    <w:rsid w:val="003C7310"/>
    <w:rsid w:val="003C7780"/>
    <w:rsid w:val="003D0406"/>
    <w:rsid w:val="003D04B4"/>
    <w:rsid w:val="003D0591"/>
    <w:rsid w:val="003D066C"/>
    <w:rsid w:val="003D0A14"/>
    <w:rsid w:val="003D1474"/>
    <w:rsid w:val="003D1760"/>
    <w:rsid w:val="003D17AB"/>
    <w:rsid w:val="003D18B3"/>
    <w:rsid w:val="003D2015"/>
    <w:rsid w:val="003D3262"/>
    <w:rsid w:val="003D3341"/>
    <w:rsid w:val="003D39A4"/>
    <w:rsid w:val="003D39CD"/>
    <w:rsid w:val="003D40BD"/>
    <w:rsid w:val="003D461C"/>
    <w:rsid w:val="003D5516"/>
    <w:rsid w:val="003D5638"/>
    <w:rsid w:val="003D6377"/>
    <w:rsid w:val="003D6D7E"/>
    <w:rsid w:val="003D73BA"/>
    <w:rsid w:val="003D7A63"/>
    <w:rsid w:val="003D7BD9"/>
    <w:rsid w:val="003D7F0D"/>
    <w:rsid w:val="003E0194"/>
    <w:rsid w:val="003E0282"/>
    <w:rsid w:val="003E0D4C"/>
    <w:rsid w:val="003E0E7D"/>
    <w:rsid w:val="003E0EE3"/>
    <w:rsid w:val="003E2063"/>
    <w:rsid w:val="003E21D6"/>
    <w:rsid w:val="003E2ABF"/>
    <w:rsid w:val="003E2E6B"/>
    <w:rsid w:val="003E36B3"/>
    <w:rsid w:val="003E3A7B"/>
    <w:rsid w:val="003E3E37"/>
    <w:rsid w:val="003E4F50"/>
    <w:rsid w:val="003E52E7"/>
    <w:rsid w:val="003E5E05"/>
    <w:rsid w:val="003E6AA9"/>
    <w:rsid w:val="003E6F11"/>
    <w:rsid w:val="003E7CCE"/>
    <w:rsid w:val="003E7EDC"/>
    <w:rsid w:val="003F016B"/>
    <w:rsid w:val="003F0217"/>
    <w:rsid w:val="003F0AC5"/>
    <w:rsid w:val="003F0C84"/>
    <w:rsid w:val="003F1033"/>
    <w:rsid w:val="003F1EB4"/>
    <w:rsid w:val="003F2150"/>
    <w:rsid w:val="003F22DA"/>
    <w:rsid w:val="003F2992"/>
    <w:rsid w:val="003F2F04"/>
    <w:rsid w:val="003F326B"/>
    <w:rsid w:val="003F350A"/>
    <w:rsid w:val="003F3A05"/>
    <w:rsid w:val="003F4033"/>
    <w:rsid w:val="003F4ACA"/>
    <w:rsid w:val="003F4CF7"/>
    <w:rsid w:val="003F4EAF"/>
    <w:rsid w:val="003F505F"/>
    <w:rsid w:val="003F50FF"/>
    <w:rsid w:val="003F524B"/>
    <w:rsid w:val="003F6288"/>
    <w:rsid w:val="003F6340"/>
    <w:rsid w:val="003F6C5A"/>
    <w:rsid w:val="003F6FED"/>
    <w:rsid w:val="003F7214"/>
    <w:rsid w:val="003F73CE"/>
    <w:rsid w:val="003F73DA"/>
    <w:rsid w:val="003F786D"/>
    <w:rsid w:val="003F7F96"/>
    <w:rsid w:val="00400330"/>
    <w:rsid w:val="00400632"/>
    <w:rsid w:val="004006D8"/>
    <w:rsid w:val="0040089D"/>
    <w:rsid w:val="00400901"/>
    <w:rsid w:val="00400B48"/>
    <w:rsid w:val="00401205"/>
    <w:rsid w:val="004013D1"/>
    <w:rsid w:val="00401DD2"/>
    <w:rsid w:val="004024A8"/>
    <w:rsid w:val="0040264A"/>
    <w:rsid w:val="00403AEE"/>
    <w:rsid w:val="00403FF0"/>
    <w:rsid w:val="004046D8"/>
    <w:rsid w:val="0040481D"/>
    <w:rsid w:val="00404E94"/>
    <w:rsid w:val="00404EDF"/>
    <w:rsid w:val="00405113"/>
    <w:rsid w:val="0040527C"/>
    <w:rsid w:val="00405756"/>
    <w:rsid w:val="004057CA"/>
    <w:rsid w:val="00405A8D"/>
    <w:rsid w:val="00405E9E"/>
    <w:rsid w:val="0040628F"/>
    <w:rsid w:val="00406BC9"/>
    <w:rsid w:val="00406C4D"/>
    <w:rsid w:val="00406E74"/>
    <w:rsid w:val="00407489"/>
    <w:rsid w:val="00407531"/>
    <w:rsid w:val="00410046"/>
    <w:rsid w:val="004100AD"/>
    <w:rsid w:val="00410480"/>
    <w:rsid w:val="00411CDF"/>
    <w:rsid w:val="004120C5"/>
    <w:rsid w:val="00412237"/>
    <w:rsid w:val="00413426"/>
    <w:rsid w:val="0041364E"/>
    <w:rsid w:val="0041386A"/>
    <w:rsid w:val="00413997"/>
    <w:rsid w:val="00413F94"/>
    <w:rsid w:val="004145D4"/>
    <w:rsid w:val="00414AE7"/>
    <w:rsid w:val="00414E66"/>
    <w:rsid w:val="00415483"/>
    <w:rsid w:val="004159D8"/>
    <w:rsid w:val="00416632"/>
    <w:rsid w:val="00416961"/>
    <w:rsid w:val="00416D05"/>
    <w:rsid w:val="00417350"/>
    <w:rsid w:val="00417551"/>
    <w:rsid w:val="00417B22"/>
    <w:rsid w:val="0042003B"/>
    <w:rsid w:val="00420E9B"/>
    <w:rsid w:val="00420F72"/>
    <w:rsid w:val="00421490"/>
    <w:rsid w:val="00421FBD"/>
    <w:rsid w:val="00423103"/>
    <w:rsid w:val="004231BE"/>
    <w:rsid w:val="004239C2"/>
    <w:rsid w:val="00423E98"/>
    <w:rsid w:val="00424538"/>
    <w:rsid w:val="004245E8"/>
    <w:rsid w:val="00424BBC"/>
    <w:rsid w:val="00425483"/>
    <w:rsid w:val="00425C51"/>
    <w:rsid w:val="00425F7C"/>
    <w:rsid w:val="00425FE3"/>
    <w:rsid w:val="00426A1E"/>
    <w:rsid w:val="00426B19"/>
    <w:rsid w:val="00426DE0"/>
    <w:rsid w:val="0042797D"/>
    <w:rsid w:val="00427D81"/>
    <w:rsid w:val="00430B74"/>
    <w:rsid w:val="00430FA4"/>
    <w:rsid w:val="00431142"/>
    <w:rsid w:val="0043207D"/>
    <w:rsid w:val="00432463"/>
    <w:rsid w:val="0043300B"/>
    <w:rsid w:val="0043344B"/>
    <w:rsid w:val="004334D8"/>
    <w:rsid w:val="00433787"/>
    <w:rsid w:val="0043384E"/>
    <w:rsid w:val="004339B3"/>
    <w:rsid w:val="00433ACB"/>
    <w:rsid w:val="00433C8D"/>
    <w:rsid w:val="00434108"/>
    <w:rsid w:val="004346A3"/>
    <w:rsid w:val="004349FD"/>
    <w:rsid w:val="00434DBC"/>
    <w:rsid w:val="00434EB7"/>
    <w:rsid w:val="0043572D"/>
    <w:rsid w:val="00435A09"/>
    <w:rsid w:val="00435B8F"/>
    <w:rsid w:val="00436191"/>
    <w:rsid w:val="00436E2C"/>
    <w:rsid w:val="004370D6"/>
    <w:rsid w:val="004372AD"/>
    <w:rsid w:val="00437F4B"/>
    <w:rsid w:val="00440957"/>
    <w:rsid w:val="00440D7D"/>
    <w:rsid w:val="00440DE2"/>
    <w:rsid w:val="00440E83"/>
    <w:rsid w:val="00441548"/>
    <w:rsid w:val="004424BE"/>
    <w:rsid w:val="00443026"/>
    <w:rsid w:val="004436A0"/>
    <w:rsid w:val="00443C2E"/>
    <w:rsid w:val="0044426D"/>
    <w:rsid w:val="00444308"/>
    <w:rsid w:val="004445F9"/>
    <w:rsid w:val="004449AA"/>
    <w:rsid w:val="00444AF7"/>
    <w:rsid w:val="00444F66"/>
    <w:rsid w:val="00445D8D"/>
    <w:rsid w:val="0044602D"/>
    <w:rsid w:val="00446162"/>
    <w:rsid w:val="00446228"/>
    <w:rsid w:val="00446C0B"/>
    <w:rsid w:val="0044728D"/>
    <w:rsid w:val="00447769"/>
    <w:rsid w:val="00447B33"/>
    <w:rsid w:val="00447E0D"/>
    <w:rsid w:val="00450008"/>
    <w:rsid w:val="004503C7"/>
    <w:rsid w:val="00450D12"/>
    <w:rsid w:val="00451559"/>
    <w:rsid w:val="004515EE"/>
    <w:rsid w:val="00451720"/>
    <w:rsid w:val="0045183F"/>
    <w:rsid w:val="00452BDD"/>
    <w:rsid w:val="004533A9"/>
    <w:rsid w:val="00454000"/>
    <w:rsid w:val="004541B3"/>
    <w:rsid w:val="00454820"/>
    <w:rsid w:val="004549B3"/>
    <w:rsid w:val="00454DC7"/>
    <w:rsid w:val="0045507D"/>
    <w:rsid w:val="00456063"/>
    <w:rsid w:val="00456285"/>
    <w:rsid w:val="004562A8"/>
    <w:rsid w:val="004565D2"/>
    <w:rsid w:val="00456C9F"/>
    <w:rsid w:val="00456F32"/>
    <w:rsid w:val="00457590"/>
    <w:rsid w:val="00457C16"/>
    <w:rsid w:val="00457E06"/>
    <w:rsid w:val="00457EDD"/>
    <w:rsid w:val="00460214"/>
    <w:rsid w:val="0046027B"/>
    <w:rsid w:val="00460C59"/>
    <w:rsid w:val="00460EA4"/>
    <w:rsid w:val="00461292"/>
    <w:rsid w:val="00461E9E"/>
    <w:rsid w:val="004630F1"/>
    <w:rsid w:val="004634EF"/>
    <w:rsid w:val="00463DCB"/>
    <w:rsid w:val="00464672"/>
    <w:rsid w:val="0046477F"/>
    <w:rsid w:val="0046513B"/>
    <w:rsid w:val="004659B0"/>
    <w:rsid w:val="004664D4"/>
    <w:rsid w:val="004665C8"/>
    <w:rsid w:val="00466FBF"/>
    <w:rsid w:val="00467948"/>
    <w:rsid w:val="00467990"/>
    <w:rsid w:val="00467B11"/>
    <w:rsid w:val="00467E54"/>
    <w:rsid w:val="00467EDB"/>
    <w:rsid w:val="004707A7"/>
    <w:rsid w:val="00470ADA"/>
    <w:rsid w:val="00470CA0"/>
    <w:rsid w:val="0047155A"/>
    <w:rsid w:val="00471697"/>
    <w:rsid w:val="0047273C"/>
    <w:rsid w:val="004727CB"/>
    <w:rsid w:val="00472C4F"/>
    <w:rsid w:val="004731F1"/>
    <w:rsid w:val="00473892"/>
    <w:rsid w:val="00473D11"/>
    <w:rsid w:val="00474562"/>
    <w:rsid w:val="00474760"/>
    <w:rsid w:val="00474EBF"/>
    <w:rsid w:val="00474F1A"/>
    <w:rsid w:val="0047557B"/>
    <w:rsid w:val="004757AE"/>
    <w:rsid w:val="00475E5F"/>
    <w:rsid w:val="004761C7"/>
    <w:rsid w:val="004767EB"/>
    <w:rsid w:val="00476D0F"/>
    <w:rsid w:val="004770F3"/>
    <w:rsid w:val="00477745"/>
    <w:rsid w:val="00477ADD"/>
    <w:rsid w:val="00477EE2"/>
    <w:rsid w:val="00477F83"/>
    <w:rsid w:val="00477FD4"/>
    <w:rsid w:val="0048012D"/>
    <w:rsid w:val="0048058F"/>
    <w:rsid w:val="00480730"/>
    <w:rsid w:val="00481470"/>
    <w:rsid w:val="00481798"/>
    <w:rsid w:val="00481970"/>
    <w:rsid w:val="00482087"/>
    <w:rsid w:val="004824AF"/>
    <w:rsid w:val="0048304B"/>
    <w:rsid w:val="004834F7"/>
    <w:rsid w:val="004836E0"/>
    <w:rsid w:val="004838E3"/>
    <w:rsid w:val="00483BC9"/>
    <w:rsid w:val="00483C54"/>
    <w:rsid w:val="004844B9"/>
    <w:rsid w:val="004846D8"/>
    <w:rsid w:val="00484857"/>
    <w:rsid w:val="00484CE5"/>
    <w:rsid w:val="0048599F"/>
    <w:rsid w:val="00485CB8"/>
    <w:rsid w:val="00486F5F"/>
    <w:rsid w:val="00486FA8"/>
    <w:rsid w:val="004872B8"/>
    <w:rsid w:val="00487985"/>
    <w:rsid w:val="00487A0E"/>
    <w:rsid w:val="00490156"/>
    <w:rsid w:val="004904B5"/>
    <w:rsid w:val="004908AA"/>
    <w:rsid w:val="00490C62"/>
    <w:rsid w:val="00492171"/>
    <w:rsid w:val="004921B6"/>
    <w:rsid w:val="00492809"/>
    <w:rsid w:val="0049304D"/>
    <w:rsid w:val="0049339D"/>
    <w:rsid w:val="0049360C"/>
    <w:rsid w:val="00493BC4"/>
    <w:rsid w:val="00493C26"/>
    <w:rsid w:val="00493DDF"/>
    <w:rsid w:val="00493FC6"/>
    <w:rsid w:val="0049456F"/>
    <w:rsid w:val="00494654"/>
    <w:rsid w:val="00494E66"/>
    <w:rsid w:val="00494E86"/>
    <w:rsid w:val="00495446"/>
    <w:rsid w:val="0049550D"/>
    <w:rsid w:val="0049565E"/>
    <w:rsid w:val="004956C3"/>
    <w:rsid w:val="00495FAE"/>
    <w:rsid w:val="00496553"/>
    <w:rsid w:val="00496DD4"/>
    <w:rsid w:val="004972BF"/>
    <w:rsid w:val="00497521"/>
    <w:rsid w:val="00497962"/>
    <w:rsid w:val="00497C0F"/>
    <w:rsid w:val="00497DEA"/>
    <w:rsid w:val="004A15EE"/>
    <w:rsid w:val="004A180B"/>
    <w:rsid w:val="004A194A"/>
    <w:rsid w:val="004A206D"/>
    <w:rsid w:val="004A22E0"/>
    <w:rsid w:val="004A232A"/>
    <w:rsid w:val="004A2C1F"/>
    <w:rsid w:val="004A2F18"/>
    <w:rsid w:val="004A3FA9"/>
    <w:rsid w:val="004A46EA"/>
    <w:rsid w:val="004A5456"/>
    <w:rsid w:val="004A5C0C"/>
    <w:rsid w:val="004A611F"/>
    <w:rsid w:val="004A662F"/>
    <w:rsid w:val="004A6CC3"/>
    <w:rsid w:val="004A718E"/>
    <w:rsid w:val="004A7DF6"/>
    <w:rsid w:val="004B0676"/>
    <w:rsid w:val="004B07E4"/>
    <w:rsid w:val="004B084F"/>
    <w:rsid w:val="004B0B13"/>
    <w:rsid w:val="004B0E53"/>
    <w:rsid w:val="004B11CB"/>
    <w:rsid w:val="004B1B1D"/>
    <w:rsid w:val="004B1BF7"/>
    <w:rsid w:val="004B2573"/>
    <w:rsid w:val="004B2C87"/>
    <w:rsid w:val="004B2E44"/>
    <w:rsid w:val="004B2EBC"/>
    <w:rsid w:val="004B33D3"/>
    <w:rsid w:val="004B35F1"/>
    <w:rsid w:val="004B3DEE"/>
    <w:rsid w:val="004B454B"/>
    <w:rsid w:val="004B4650"/>
    <w:rsid w:val="004B46BF"/>
    <w:rsid w:val="004B4A8B"/>
    <w:rsid w:val="004B4DA3"/>
    <w:rsid w:val="004B50D8"/>
    <w:rsid w:val="004B54B1"/>
    <w:rsid w:val="004B5D8D"/>
    <w:rsid w:val="004B68C1"/>
    <w:rsid w:val="004B742C"/>
    <w:rsid w:val="004B7827"/>
    <w:rsid w:val="004B7964"/>
    <w:rsid w:val="004B7AB1"/>
    <w:rsid w:val="004B7D9D"/>
    <w:rsid w:val="004C00AF"/>
    <w:rsid w:val="004C15A3"/>
    <w:rsid w:val="004C1994"/>
    <w:rsid w:val="004C1C16"/>
    <w:rsid w:val="004C215A"/>
    <w:rsid w:val="004C25C0"/>
    <w:rsid w:val="004C2E7B"/>
    <w:rsid w:val="004C3137"/>
    <w:rsid w:val="004C3627"/>
    <w:rsid w:val="004C3748"/>
    <w:rsid w:val="004C3A47"/>
    <w:rsid w:val="004C4987"/>
    <w:rsid w:val="004C5D0B"/>
    <w:rsid w:val="004C6052"/>
    <w:rsid w:val="004C6100"/>
    <w:rsid w:val="004C64C8"/>
    <w:rsid w:val="004C6516"/>
    <w:rsid w:val="004C6762"/>
    <w:rsid w:val="004C68BE"/>
    <w:rsid w:val="004C6D66"/>
    <w:rsid w:val="004C7193"/>
    <w:rsid w:val="004C7281"/>
    <w:rsid w:val="004C73AD"/>
    <w:rsid w:val="004C7812"/>
    <w:rsid w:val="004D0534"/>
    <w:rsid w:val="004D06A2"/>
    <w:rsid w:val="004D0879"/>
    <w:rsid w:val="004D0E4F"/>
    <w:rsid w:val="004D0FCC"/>
    <w:rsid w:val="004D130C"/>
    <w:rsid w:val="004D15AB"/>
    <w:rsid w:val="004D28EA"/>
    <w:rsid w:val="004D3289"/>
    <w:rsid w:val="004D39D2"/>
    <w:rsid w:val="004D3B07"/>
    <w:rsid w:val="004D3E64"/>
    <w:rsid w:val="004D3E96"/>
    <w:rsid w:val="004D4C3F"/>
    <w:rsid w:val="004D51BE"/>
    <w:rsid w:val="004D5442"/>
    <w:rsid w:val="004D5C4D"/>
    <w:rsid w:val="004D5C5D"/>
    <w:rsid w:val="004D60D6"/>
    <w:rsid w:val="004D63CA"/>
    <w:rsid w:val="004D642E"/>
    <w:rsid w:val="004D672C"/>
    <w:rsid w:val="004D68D6"/>
    <w:rsid w:val="004D69C9"/>
    <w:rsid w:val="004D77E2"/>
    <w:rsid w:val="004D793B"/>
    <w:rsid w:val="004D7A88"/>
    <w:rsid w:val="004E05FB"/>
    <w:rsid w:val="004E0708"/>
    <w:rsid w:val="004E091C"/>
    <w:rsid w:val="004E0BF7"/>
    <w:rsid w:val="004E1701"/>
    <w:rsid w:val="004E1A97"/>
    <w:rsid w:val="004E20B5"/>
    <w:rsid w:val="004E27A2"/>
    <w:rsid w:val="004E2A0C"/>
    <w:rsid w:val="004E2C08"/>
    <w:rsid w:val="004E2DCD"/>
    <w:rsid w:val="004E31F6"/>
    <w:rsid w:val="004E427A"/>
    <w:rsid w:val="004E4A52"/>
    <w:rsid w:val="004E4B20"/>
    <w:rsid w:val="004E4B7C"/>
    <w:rsid w:val="004E564D"/>
    <w:rsid w:val="004E565B"/>
    <w:rsid w:val="004E57D8"/>
    <w:rsid w:val="004E650A"/>
    <w:rsid w:val="004E6796"/>
    <w:rsid w:val="004E6DC6"/>
    <w:rsid w:val="004E6F6F"/>
    <w:rsid w:val="004E707A"/>
    <w:rsid w:val="004F02E3"/>
    <w:rsid w:val="004F038E"/>
    <w:rsid w:val="004F03B4"/>
    <w:rsid w:val="004F0D19"/>
    <w:rsid w:val="004F0EB0"/>
    <w:rsid w:val="004F147C"/>
    <w:rsid w:val="004F39ED"/>
    <w:rsid w:val="004F3BD6"/>
    <w:rsid w:val="004F58BE"/>
    <w:rsid w:val="004F5B8D"/>
    <w:rsid w:val="004F5CFD"/>
    <w:rsid w:val="004F61A1"/>
    <w:rsid w:val="004F6A6B"/>
    <w:rsid w:val="004F7113"/>
    <w:rsid w:val="004F7581"/>
    <w:rsid w:val="0050018C"/>
    <w:rsid w:val="0050021B"/>
    <w:rsid w:val="00500413"/>
    <w:rsid w:val="0050071D"/>
    <w:rsid w:val="00500A38"/>
    <w:rsid w:val="00501A29"/>
    <w:rsid w:val="00501C03"/>
    <w:rsid w:val="00502462"/>
    <w:rsid w:val="00502F0F"/>
    <w:rsid w:val="00503161"/>
    <w:rsid w:val="00503447"/>
    <w:rsid w:val="0050365D"/>
    <w:rsid w:val="0050375B"/>
    <w:rsid w:val="00503938"/>
    <w:rsid w:val="00503C94"/>
    <w:rsid w:val="00504013"/>
    <w:rsid w:val="00504435"/>
    <w:rsid w:val="0050450D"/>
    <w:rsid w:val="005045BF"/>
    <w:rsid w:val="00504CC1"/>
    <w:rsid w:val="00505316"/>
    <w:rsid w:val="0050623C"/>
    <w:rsid w:val="005063C2"/>
    <w:rsid w:val="00506C88"/>
    <w:rsid w:val="00506FA0"/>
    <w:rsid w:val="00506FD0"/>
    <w:rsid w:val="00507239"/>
    <w:rsid w:val="00507A5B"/>
    <w:rsid w:val="00507E06"/>
    <w:rsid w:val="0051037F"/>
    <w:rsid w:val="005103AE"/>
    <w:rsid w:val="0051063C"/>
    <w:rsid w:val="00510748"/>
    <w:rsid w:val="00510A33"/>
    <w:rsid w:val="00510C32"/>
    <w:rsid w:val="00510FAF"/>
    <w:rsid w:val="00511476"/>
    <w:rsid w:val="00511A73"/>
    <w:rsid w:val="00511C2A"/>
    <w:rsid w:val="00512B9A"/>
    <w:rsid w:val="00512C66"/>
    <w:rsid w:val="00513A3C"/>
    <w:rsid w:val="005141D4"/>
    <w:rsid w:val="005146CA"/>
    <w:rsid w:val="005153F6"/>
    <w:rsid w:val="0051553C"/>
    <w:rsid w:val="00515A43"/>
    <w:rsid w:val="00515CC2"/>
    <w:rsid w:val="0051632C"/>
    <w:rsid w:val="005163BB"/>
    <w:rsid w:val="005167FE"/>
    <w:rsid w:val="00516DAC"/>
    <w:rsid w:val="00516F95"/>
    <w:rsid w:val="0051754B"/>
    <w:rsid w:val="00517F46"/>
    <w:rsid w:val="00517F59"/>
    <w:rsid w:val="00517FB3"/>
    <w:rsid w:val="00520923"/>
    <w:rsid w:val="00520DE5"/>
    <w:rsid w:val="00520E1B"/>
    <w:rsid w:val="00521118"/>
    <w:rsid w:val="005213A8"/>
    <w:rsid w:val="005219F8"/>
    <w:rsid w:val="00521DCF"/>
    <w:rsid w:val="005220D5"/>
    <w:rsid w:val="005232CF"/>
    <w:rsid w:val="00523E53"/>
    <w:rsid w:val="00523E77"/>
    <w:rsid w:val="005245D3"/>
    <w:rsid w:val="00524871"/>
    <w:rsid w:val="00524C38"/>
    <w:rsid w:val="00524DE9"/>
    <w:rsid w:val="00524F84"/>
    <w:rsid w:val="005250D2"/>
    <w:rsid w:val="005255F7"/>
    <w:rsid w:val="00525609"/>
    <w:rsid w:val="005265A5"/>
    <w:rsid w:val="0052670E"/>
    <w:rsid w:val="005268E9"/>
    <w:rsid w:val="00526E6B"/>
    <w:rsid w:val="0053083B"/>
    <w:rsid w:val="005309AA"/>
    <w:rsid w:val="00530CFC"/>
    <w:rsid w:val="00531DBB"/>
    <w:rsid w:val="005329EB"/>
    <w:rsid w:val="00532FA0"/>
    <w:rsid w:val="0053323A"/>
    <w:rsid w:val="00533568"/>
    <w:rsid w:val="005337E0"/>
    <w:rsid w:val="00533AFF"/>
    <w:rsid w:val="00534297"/>
    <w:rsid w:val="00534922"/>
    <w:rsid w:val="00534953"/>
    <w:rsid w:val="00534B24"/>
    <w:rsid w:val="00534E5A"/>
    <w:rsid w:val="005363B3"/>
    <w:rsid w:val="005372DB"/>
    <w:rsid w:val="00537540"/>
    <w:rsid w:val="005378F6"/>
    <w:rsid w:val="00537985"/>
    <w:rsid w:val="0054048E"/>
    <w:rsid w:val="0054088F"/>
    <w:rsid w:val="00540A4C"/>
    <w:rsid w:val="00540B17"/>
    <w:rsid w:val="00541571"/>
    <w:rsid w:val="005418BB"/>
    <w:rsid w:val="00541E86"/>
    <w:rsid w:val="00541FD7"/>
    <w:rsid w:val="00541FF9"/>
    <w:rsid w:val="0054204B"/>
    <w:rsid w:val="005422B8"/>
    <w:rsid w:val="00542775"/>
    <w:rsid w:val="00542BA1"/>
    <w:rsid w:val="0054369E"/>
    <w:rsid w:val="005437DC"/>
    <w:rsid w:val="0054381E"/>
    <w:rsid w:val="0054394E"/>
    <w:rsid w:val="00543C35"/>
    <w:rsid w:val="00543E3C"/>
    <w:rsid w:val="00544BB9"/>
    <w:rsid w:val="00544DC7"/>
    <w:rsid w:val="00545965"/>
    <w:rsid w:val="00545EFE"/>
    <w:rsid w:val="005465B7"/>
    <w:rsid w:val="0054661F"/>
    <w:rsid w:val="0054699F"/>
    <w:rsid w:val="00546E9A"/>
    <w:rsid w:val="00547048"/>
    <w:rsid w:val="005470D9"/>
    <w:rsid w:val="00547251"/>
    <w:rsid w:val="00547C92"/>
    <w:rsid w:val="00547EFA"/>
    <w:rsid w:val="00547F45"/>
    <w:rsid w:val="00550290"/>
    <w:rsid w:val="00550373"/>
    <w:rsid w:val="005506A8"/>
    <w:rsid w:val="00550D06"/>
    <w:rsid w:val="00550D12"/>
    <w:rsid w:val="00550E0A"/>
    <w:rsid w:val="00551D32"/>
    <w:rsid w:val="00552DB6"/>
    <w:rsid w:val="00553780"/>
    <w:rsid w:val="0055391E"/>
    <w:rsid w:val="005539DD"/>
    <w:rsid w:val="005544FF"/>
    <w:rsid w:val="005546C6"/>
    <w:rsid w:val="00554BEF"/>
    <w:rsid w:val="00555345"/>
    <w:rsid w:val="00555851"/>
    <w:rsid w:val="00555BC6"/>
    <w:rsid w:val="00556128"/>
    <w:rsid w:val="00556DBB"/>
    <w:rsid w:val="005578CE"/>
    <w:rsid w:val="005600C6"/>
    <w:rsid w:val="0056015A"/>
    <w:rsid w:val="00560C46"/>
    <w:rsid w:val="0056137E"/>
    <w:rsid w:val="005614EB"/>
    <w:rsid w:val="0056156F"/>
    <w:rsid w:val="00561675"/>
    <w:rsid w:val="00561697"/>
    <w:rsid w:val="005617D4"/>
    <w:rsid w:val="00561F96"/>
    <w:rsid w:val="00562206"/>
    <w:rsid w:val="0056277E"/>
    <w:rsid w:val="00562821"/>
    <w:rsid w:val="005628D0"/>
    <w:rsid w:val="005628F9"/>
    <w:rsid w:val="0056340C"/>
    <w:rsid w:val="00563F3A"/>
    <w:rsid w:val="00564007"/>
    <w:rsid w:val="005649D4"/>
    <w:rsid w:val="00564AF1"/>
    <w:rsid w:val="00564B7C"/>
    <w:rsid w:val="00564D25"/>
    <w:rsid w:val="005650D8"/>
    <w:rsid w:val="0056549F"/>
    <w:rsid w:val="00565546"/>
    <w:rsid w:val="005655E9"/>
    <w:rsid w:val="00565760"/>
    <w:rsid w:val="00565FB5"/>
    <w:rsid w:val="00566036"/>
    <w:rsid w:val="00566057"/>
    <w:rsid w:val="00566319"/>
    <w:rsid w:val="0056631C"/>
    <w:rsid w:val="00566BD8"/>
    <w:rsid w:val="00567CA0"/>
    <w:rsid w:val="00570A3F"/>
    <w:rsid w:val="00570BD6"/>
    <w:rsid w:val="005717F8"/>
    <w:rsid w:val="00571831"/>
    <w:rsid w:val="00571A4A"/>
    <w:rsid w:val="00571DAB"/>
    <w:rsid w:val="00571FAA"/>
    <w:rsid w:val="005722D4"/>
    <w:rsid w:val="00572E9D"/>
    <w:rsid w:val="00573B8C"/>
    <w:rsid w:val="00573BA7"/>
    <w:rsid w:val="00573FB1"/>
    <w:rsid w:val="005742F0"/>
    <w:rsid w:val="005745A5"/>
    <w:rsid w:val="00574613"/>
    <w:rsid w:val="00574964"/>
    <w:rsid w:val="00574B50"/>
    <w:rsid w:val="00574D70"/>
    <w:rsid w:val="00574FE1"/>
    <w:rsid w:val="00575323"/>
    <w:rsid w:val="0057594B"/>
    <w:rsid w:val="00575BFA"/>
    <w:rsid w:val="00575FE9"/>
    <w:rsid w:val="00576D70"/>
    <w:rsid w:val="00577002"/>
    <w:rsid w:val="005772E4"/>
    <w:rsid w:val="00577E9E"/>
    <w:rsid w:val="00577F86"/>
    <w:rsid w:val="005800C2"/>
    <w:rsid w:val="005804EA"/>
    <w:rsid w:val="005805A9"/>
    <w:rsid w:val="00581D54"/>
    <w:rsid w:val="00581D8E"/>
    <w:rsid w:val="00582D61"/>
    <w:rsid w:val="00583069"/>
    <w:rsid w:val="00583251"/>
    <w:rsid w:val="005833AD"/>
    <w:rsid w:val="00583D8B"/>
    <w:rsid w:val="00583F4F"/>
    <w:rsid w:val="0058447A"/>
    <w:rsid w:val="005849E7"/>
    <w:rsid w:val="00584D44"/>
    <w:rsid w:val="005851A3"/>
    <w:rsid w:val="00585532"/>
    <w:rsid w:val="00585A3C"/>
    <w:rsid w:val="00585CA6"/>
    <w:rsid w:val="00585E86"/>
    <w:rsid w:val="0058633E"/>
    <w:rsid w:val="00586B9E"/>
    <w:rsid w:val="005871C3"/>
    <w:rsid w:val="00587974"/>
    <w:rsid w:val="00587F4F"/>
    <w:rsid w:val="00590B74"/>
    <w:rsid w:val="00590E2E"/>
    <w:rsid w:val="00590F95"/>
    <w:rsid w:val="00591878"/>
    <w:rsid w:val="0059193C"/>
    <w:rsid w:val="00591C44"/>
    <w:rsid w:val="0059260C"/>
    <w:rsid w:val="0059264A"/>
    <w:rsid w:val="005927B3"/>
    <w:rsid w:val="005928F9"/>
    <w:rsid w:val="00592E9C"/>
    <w:rsid w:val="005931A3"/>
    <w:rsid w:val="0059335D"/>
    <w:rsid w:val="00593ABD"/>
    <w:rsid w:val="00593E6B"/>
    <w:rsid w:val="005947BE"/>
    <w:rsid w:val="005956F3"/>
    <w:rsid w:val="00595703"/>
    <w:rsid w:val="005957CE"/>
    <w:rsid w:val="005959C4"/>
    <w:rsid w:val="005960B9"/>
    <w:rsid w:val="005962CE"/>
    <w:rsid w:val="005967FC"/>
    <w:rsid w:val="00596B4D"/>
    <w:rsid w:val="00596FEC"/>
    <w:rsid w:val="00597363"/>
    <w:rsid w:val="005975FD"/>
    <w:rsid w:val="00597716"/>
    <w:rsid w:val="005A0138"/>
    <w:rsid w:val="005A029E"/>
    <w:rsid w:val="005A050B"/>
    <w:rsid w:val="005A172C"/>
    <w:rsid w:val="005A17DB"/>
    <w:rsid w:val="005A1E8E"/>
    <w:rsid w:val="005A1F2C"/>
    <w:rsid w:val="005A1FBD"/>
    <w:rsid w:val="005A25C8"/>
    <w:rsid w:val="005A2656"/>
    <w:rsid w:val="005A29F0"/>
    <w:rsid w:val="005A3255"/>
    <w:rsid w:val="005A3702"/>
    <w:rsid w:val="005A3BC6"/>
    <w:rsid w:val="005A4383"/>
    <w:rsid w:val="005A4532"/>
    <w:rsid w:val="005A47A5"/>
    <w:rsid w:val="005A487B"/>
    <w:rsid w:val="005A497A"/>
    <w:rsid w:val="005A4A3A"/>
    <w:rsid w:val="005A4F71"/>
    <w:rsid w:val="005A52A7"/>
    <w:rsid w:val="005A5598"/>
    <w:rsid w:val="005A56BF"/>
    <w:rsid w:val="005A58BA"/>
    <w:rsid w:val="005A5D12"/>
    <w:rsid w:val="005A6F62"/>
    <w:rsid w:val="005A7691"/>
    <w:rsid w:val="005A77BF"/>
    <w:rsid w:val="005A7830"/>
    <w:rsid w:val="005B086C"/>
    <w:rsid w:val="005B08AF"/>
    <w:rsid w:val="005B09A5"/>
    <w:rsid w:val="005B0BA5"/>
    <w:rsid w:val="005B16DC"/>
    <w:rsid w:val="005B18CE"/>
    <w:rsid w:val="005B277F"/>
    <w:rsid w:val="005B2872"/>
    <w:rsid w:val="005B2CB5"/>
    <w:rsid w:val="005B2EFF"/>
    <w:rsid w:val="005B317A"/>
    <w:rsid w:val="005B320E"/>
    <w:rsid w:val="005B3261"/>
    <w:rsid w:val="005B35DB"/>
    <w:rsid w:val="005B35DF"/>
    <w:rsid w:val="005B36E3"/>
    <w:rsid w:val="005B3D76"/>
    <w:rsid w:val="005B3D87"/>
    <w:rsid w:val="005B43FA"/>
    <w:rsid w:val="005B46D5"/>
    <w:rsid w:val="005B48EE"/>
    <w:rsid w:val="005B49CB"/>
    <w:rsid w:val="005B4EC3"/>
    <w:rsid w:val="005B51C1"/>
    <w:rsid w:val="005B523B"/>
    <w:rsid w:val="005B57A6"/>
    <w:rsid w:val="005B59D6"/>
    <w:rsid w:val="005B60E5"/>
    <w:rsid w:val="005B6A56"/>
    <w:rsid w:val="005B71AC"/>
    <w:rsid w:val="005B7A31"/>
    <w:rsid w:val="005B7C7C"/>
    <w:rsid w:val="005B7EF7"/>
    <w:rsid w:val="005B7F53"/>
    <w:rsid w:val="005C00C1"/>
    <w:rsid w:val="005C070E"/>
    <w:rsid w:val="005C09DD"/>
    <w:rsid w:val="005C10CD"/>
    <w:rsid w:val="005C2576"/>
    <w:rsid w:val="005C2694"/>
    <w:rsid w:val="005C27E5"/>
    <w:rsid w:val="005C28FC"/>
    <w:rsid w:val="005C2BB2"/>
    <w:rsid w:val="005C2CE7"/>
    <w:rsid w:val="005C2D90"/>
    <w:rsid w:val="005C3023"/>
    <w:rsid w:val="005C32D4"/>
    <w:rsid w:val="005C37A4"/>
    <w:rsid w:val="005C3B4B"/>
    <w:rsid w:val="005C5407"/>
    <w:rsid w:val="005C5993"/>
    <w:rsid w:val="005C5FCC"/>
    <w:rsid w:val="005C63E9"/>
    <w:rsid w:val="005C6757"/>
    <w:rsid w:val="005C6E17"/>
    <w:rsid w:val="005C767D"/>
    <w:rsid w:val="005C7FE5"/>
    <w:rsid w:val="005D025F"/>
    <w:rsid w:val="005D0713"/>
    <w:rsid w:val="005D0AC2"/>
    <w:rsid w:val="005D0ECD"/>
    <w:rsid w:val="005D1C14"/>
    <w:rsid w:val="005D2097"/>
    <w:rsid w:val="005D326B"/>
    <w:rsid w:val="005D34D5"/>
    <w:rsid w:val="005D3875"/>
    <w:rsid w:val="005D39ED"/>
    <w:rsid w:val="005D3EF3"/>
    <w:rsid w:val="005D4071"/>
    <w:rsid w:val="005D45CD"/>
    <w:rsid w:val="005D45EF"/>
    <w:rsid w:val="005D4B3D"/>
    <w:rsid w:val="005D597B"/>
    <w:rsid w:val="005D5F2F"/>
    <w:rsid w:val="005D61AF"/>
    <w:rsid w:val="005D6544"/>
    <w:rsid w:val="005D7481"/>
    <w:rsid w:val="005D7D11"/>
    <w:rsid w:val="005D7E08"/>
    <w:rsid w:val="005D7E56"/>
    <w:rsid w:val="005E02AF"/>
    <w:rsid w:val="005E0975"/>
    <w:rsid w:val="005E1253"/>
    <w:rsid w:val="005E17BA"/>
    <w:rsid w:val="005E2BA9"/>
    <w:rsid w:val="005E32A9"/>
    <w:rsid w:val="005E3719"/>
    <w:rsid w:val="005E3857"/>
    <w:rsid w:val="005E40D8"/>
    <w:rsid w:val="005E44CF"/>
    <w:rsid w:val="005E49A5"/>
    <w:rsid w:val="005E4B1C"/>
    <w:rsid w:val="005E558D"/>
    <w:rsid w:val="005E56C4"/>
    <w:rsid w:val="005E62D4"/>
    <w:rsid w:val="005E639F"/>
    <w:rsid w:val="005E667B"/>
    <w:rsid w:val="005E6732"/>
    <w:rsid w:val="005E765F"/>
    <w:rsid w:val="005E7A06"/>
    <w:rsid w:val="005E7AAD"/>
    <w:rsid w:val="005E7B35"/>
    <w:rsid w:val="005E7BDF"/>
    <w:rsid w:val="005F01D2"/>
    <w:rsid w:val="005F03D6"/>
    <w:rsid w:val="005F2179"/>
    <w:rsid w:val="005F2363"/>
    <w:rsid w:val="005F2667"/>
    <w:rsid w:val="005F2737"/>
    <w:rsid w:val="005F2881"/>
    <w:rsid w:val="005F2EA5"/>
    <w:rsid w:val="005F30AA"/>
    <w:rsid w:val="005F317A"/>
    <w:rsid w:val="005F3457"/>
    <w:rsid w:val="005F3624"/>
    <w:rsid w:val="005F396A"/>
    <w:rsid w:val="005F4339"/>
    <w:rsid w:val="005F4E7F"/>
    <w:rsid w:val="005F5F3E"/>
    <w:rsid w:val="005F631A"/>
    <w:rsid w:val="005F646C"/>
    <w:rsid w:val="005F6C4A"/>
    <w:rsid w:val="005F6D9E"/>
    <w:rsid w:val="005F7D0C"/>
    <w:rsid w:val="0060004E"/>
    <w:rsid w:val="00600819"/>
    <w:rsid w:val="0060128C"/>
    <w:rsid w:val="00601BB9"/>
    <w:rsid w:val="00601F29"/>
    <w:rsid w:val="006020A4"/>
    <w:rsid w:val="006026D8"/>
    <w:rsid w:val="00602863"/>
    <w:rsid w:val="00602F09"/>
    <w:rsid w:val="00602F91"/>
    <w:rsid w:val="00604758"/>
    <w:rsid w:val="00604A28"/>
    <w:rsid w:val="006055E7"/>
    <w:rsid w:val="00605924"/>
    <w:rsid w:val="00605FF9"/>
    <w:rsid w:val="00606247"/>
    <w:rsid w:val="00607222"/>
    <w:rsid w:val="0060749B"/>
    <w:rsid w:val="00607B67"/>
    <w:rsid w:val="00607FFB"/>
    <w:rsid w:val="00610124"/>
    <w:rsid w:val="00610543"/>
    <w:rsid w:val="00611043"/>
    <w:rsid w:val="00611A78"/>
    <w:rsid w:val="00611CB2"/>
    <w:rsid w:val="00613163"/>
    <w:rsid w:val="0061370B"/>
    <w:rsid w:val="0061383B"/>
    <w:rsid w:val="00613F3C"/>
    <w:rsid w:val="00614220"/>
    <w:rsid w:val="00614752"/>
    <w:rsid w:val="0061491B"/>
    <w:rsid w:val="00614ADD"/>
    <w:rsid w:val="00614BE8"/>
    <w:rsid w:val="00614DE2"/>
    <w:rsid w:val="00615050"/>
    <w:rsid w:val="00615D37"/>
    <w:rsid w:val="00615D65"/>
    <w:rsid w:val="00616326"/>
    <w:rsid w:val="00616A5D"/>
    <w:rsid w:val="006170C9"/>
    <w:rsid w:val="00617368"/>
    <w:rsid w:val="00617441"/>
    <w:rsid w:val="0061778D"/>
    <w:rsid w:val="00617B5E"/>
    <w:rsid w:val="00620AF4"/>
    <w:rsid w:val="00620BE8"/>
    <w:rsid w:val="00620E64"/>
    <w:rsid w:val="00621272"/>
    <w:rsid w:val="00621DA5"/>
    <w:rsid w:val="00621FB5"/>
    <w:rsid w:val="006227A9"/>
    <w:rsid w:val="00622AAC"/>
    <w:rsid w:val="00622EF4"/>
    <w:rsid w:val="00623051"/>
    <w:rsid w:val="0062323E"/>
    <w:rsid w:val="00623A31"/>
    <w:rsid w:val="006247E1"/>
    <w:rsid w:val="006250B2"/>
    <w:rsid w:val="006254B5"/>
    <w:rsid w:val="006254BA"/>
    <w:rsid w:val="00625822"/>
    <w:rsid w:val="00625B56"/>
    <w:rsid w:val="00625F6B"/>
    <w:rsid w:val="006263DD"/>
    <w:rsid w:val="006267C8"/>
    <w:rsid w:val="0062680C"/>
    <w:rsid w:val="00626891"/>
    <w:rsid w:val="00626EF1"/>
    <w:rsid w:val="00627420"/>
    <w:rsid w:val="006278CF"/>
    <w:rsid w:val="006305EF"/>
    <w:rsid w:val="006308D3"/>
    <w:rsid w:val="00630BC0"/>
    <w:rsid w:val="006314DE"/>
    <w:rsid w:val="00631A87"/>
    <w:rsid w:val="00631CDD"/>
    <w:rsid w:val="00631E3B"/>
    <w:rsid w:val="006327B9"/>
    <w:rsid w:val="00632D0D"/>
    <w:rsid w:val="00633A2D"/>
    <w:rsid w:val="00633B2F"/>
    <w:rsid w:val="00633DE2"/>
    <w:rsid w:val="00634803"/>
    <w:rsid w:val="00635609"/>
    <w:rsid w:val="00635FB4"/>
    <w:rsid w:val="0063608F"/>
    <w:rsid w:val="00636522"/>
    <w:rsid w:val="006370BD"/>
    <w:rsid w:val="0063745F"/>
    <w:rsid w:val="00637572"/>
    <w:rsid w:val="006375D4"/>
    <w:rsid w:val="006377DF"/>
    <w:rsid w:val="00640AC9"/>
    <w:rsid w:val="00640E06"/>
    <w:rsid w:val="00641331"/>
    <w:rsid w:val="0064176C"/>
    <w:rsid w:val="00641911"/>
    <w:rsid w:val="00641B1D"/>
    <w:rsid w:val="00641F3A"/>
    <w:rsid w:val="006424B5"/>
    <w:rsid w:val="006426A8"/>
    <w:rsid w:val="00642BE0"/>
    <w:rsid w:val="00642F02"/>
    <w:rsid w:val="00643AD1"/>
    <w:rsid w:val="00643D9B"/>
    <w:rsid w:val="0064462A"/>
    <w:rsid w:val="006449C1"/>
    <w:rsid w:val="00644A50"/>
    <w:rsid w:val="00644ED8"/>
    <w:rsid w:val="006450FC"/>
    <w:rsid w:val="00645405"/>
    <w:rsid w:val="00645473"/>
    <w:rsid w:val="00645480"/>
    <w:rsid w:val="00646590"/>
    <w:rsid w:val="006470F8"/>
    <w:rsid w:val="0064798B"/>
    <w:rsid w:val="00647D40"/>
    <w:rsid w:val="00650D00"/>
    <w:rsid w:val="00650D75"/>
    <w:rsid w:val="00651592"/>
    <w:rsid w:val="006517E8"/>
    <w:rsid w:val="006517F4"/>
    <w:rsid w:val="0065195F"/>
    <w:rsid w:val="00651CE7"/>
    <w:rsid w:val="006522AD"/>
    <w:rsid w:val="006527FE"/>
    <w:rsid w:val="00652CC8"/>
    <w:rsid w:val="00652F14"/>
    <w:rsid w:val="00653148"/>
    <w:rsid w:val="00653199"/>
    <w:rsid w:val="00653998"/>
    <w:rsid w:val="00653C58"/>
    <w:rsid w:val="006541EA"/>
    <w:rsid w:val="006546E5"/>
    <w:rsid w:val="00654802"/>
    <w:rsid w:val="0065495E"/>
    <w:rsid w:val="00654AC4"/>
    <w:rsid w:val="00654C47"/>
    <w:rsid w:val="00654C79"/>
    <w:rsid w:val="0065508D"/>
    <w:rsid w:val="00655232"/>
    <w:rsid w:val="006553B1"/>
    <w:rsid w:val="006554EA"/>
    <w:rsid w:val="00655591"/>
    <w:rsid w:val="006561AF"/>
    <w:rsid w:val="006562AC"/>
    <w:rsid w:val="00656CED"/>
    <w:rsid w:val="006574D4"/>
    <w:rsid w:val="00657712"/>
    <w:rsid w:val="00657A7A"/>
    <w:rsid w:val="00660641"/>
    <w:rsid w:val="006609B0"/>
    <w:rsid w:val="00660AFE"/>
    <w:rsid w:val="00660D47"/>
    <w:rsid w:val="00660E35"/>
    <w:rsid w:val="00660EB0"/>
    <w:rsid w:val="00661276"/>
    <w:rsid w:val="00661EE5"/>
    <w:rsid w:val="00662545"/>
    <w:rsid w:val="00662EE2"/>
    <w:rsid w:val="006632FD"/>
    <w:rsid w:val="0066379E"/>
    <w:rsid w:val="006646AA"/>
    <w:rsid w:val="00664C86"/>
    <w:rsid w:val="00665C92"/>
    <w:rsid w:val="00666047"/>
    <w:rsid w:val="006665EB"/>
    <w:rsid w:val="006669C0"/>
    <w:rsid w:val="00666FD4"/>
    <w:rsid w:val="006672F3"/>
    <w:rsid w:val="0066746F"/>
    <w:rsid w:val="00667D50"/>
    <w:rsid w:val="00667F64"/>
    <w:rsid w:val="006700AA"/>
    <w:rsid w:val="00670289"/>
    <w:rsid w:val="00670B55"/>
    <w:rsid w:val="0067103F"/>
    <w:rsid w:val="00671093"/>
    <w:rsid w:val="00671CB5"/>
    <w:rsid w:val="00671DF0"/>
    <w:rsid w:val="00671F75"/>
    <w:rsid w:val="00672406"/>
    <w:rsid w:val="006724E3"/>
    <w:rsid w:val="00672DCF"/>
    <w:rsid w:val="00673009"/>
    <w:rsid w:val="00673400"/>
    <w:rsid w:val="00673439"/>
    <w:rsid w:val="0067366E"/>
    <w:rsid w:val="00674680"/>
    <w:rsid w:val="00674790"/>
    <w:rsid w:val="006752B5"/>
    <w:rsid w:val="00675406"/>
    <w:rsid w:val="0067562F"/>
    <w:rsid w:val="00676011"/>
    <w:rsid w:val="0067644C"/>
    <w:rsid w:val="006764C9"/>
    <w:rsid w:val="00676BB6"/>
    <w:rsid w:val="0067746B"/>
    <w:rsid w:val="00677857"/>
    <w:rsid w:val="00677C00"/>
    <w:rsid w:val="006805FE"/>
    <w:rsid w:val="00680DE8"/>
    <w:rsid w:val="00680EE0"/>
    <w:rsid w:val="00681129"/>
    <w:rsid w:val="00681188"/>
    <w:rsid w:val="006816A7"/>
    <w:rsid w:val="00681BF1"/>
    <w:rsid w:val="00681E6A"/>
    <w:rsid w:val="006821EE"/>
    <w:rsid w:val="006823C0"/>
    <w:rsid w:val="00682B3E"/>
    <w:rsid w:val="00682CFE"/>
    <w:rsid w:val="00683106"/>
    <w:rsid w:val="00683216"/>
    <w:rsid w:val="00683240"/>
    <w:rsid w:val="0068336E"/>
    <w:rsid w:val="00683841"/>
    <w:rsid w:val="006844DF"/>
    <w:rsid w:val="006847B5"/>
    <w:rsid w:val="00684B4F"/>
    <w:rsid w:val="00684CFA"/>
    <w:rsid w:val="006852C7"/>
    <w:rsid w:val="006855A9"/>
    <w:rsid w:val="0068581D"/>
    <w:rsid w:val="0068585A"/>
    <w:rsid w:val="00685A5F"/>
    <w:rsid w:val="00685BB4"/>
    <w:rsid w:val="006862E2"/>
    <w:rsid w:val="006871DF"/>
    <w:rsid w:val="00687601"/>
    <w:rsid w:val="006877D3"/>
    <w:rsid w:val="00687851"/>
    <w:rsid w:val="006901FE"/>
    <w:rsid w:val="00690442"/>
    <w:rsid w:val="006906FE"/>
    <w:rsid w:val="006909B8"/>
    <w:rsid w:val="00690E35"/>
    <w:rsid w:val="00691161"/>
    <w:rsid w:val="00691323"/>
    <w:rsid w:val="00691767"/>
    <w:rsid w:val="00691E5B"/>
    <w:rsid w:val="00691E9B"/>
    <w:rsid w:val="00691EB5"/>
    <w:rsid w:val="00692024"/>
    <w:rsid w:val="006925D4"/>
    <w:rsid w:val="006929C5"/>
    <w:rsid w:val="00692CFE"/>
    <w:rsid w:val="00692D03"/>
    <w:rsid w:val="00693062"/>
    <w:rsid w:val="00694BA0"/>
    <w:rsid w:val="00694DD7"/>
    <w:rsid w:val="00695BF1"/>
    <w:rsid w:val="00695D59"/>
    <w:rsid w:val="006962C4"/>
    <w:rsid w:val="00696366"/>
    <w:rsid w:val="00696577"/>
    <w:rsid w:val="00696973"/>
    <w:rsid w:val="00696D11"/>
    <w:rsid w:val="00696DA1"/>
    <w:rsid w:val="00697AE8"/>
    <w:rsid w:val="00697E57"/>
    <w:rsid w:val="006A0467"/>
    <w:rsid w:val="006A04B6"/>
    <w:rsid w:val="006A08C4"/>
    <w:rsid w:val="006A0E6B"/>
    <w:rsid w:val="006A12A6"/>
    <w:rsid w:val="006A1303"/>
    <w:rsid w:val="006A1B6F"/>
    <w:rsid w:val="006A1C8A"/>
    <w:rsid w:val="006A27C0"/>
    <w:rsid w:val="006A31A1"/>
    <w:rsid w:val="006A364C"/>
    <w:rsid w:val="006A396A"/>
    <w:rsid w:val="006A3B57"/>
    <w:rsid w:val="006A420B"/>
    <w:rsid w:val="006A426C"/>
    <w:rsid w:val="006A48C8"/>
    <w:rsid w:val="006A4AA4"/>
    <w:rsid w:val="006A4DB2"/>
    <w:rsid w:val="006A4FBF"/>
    <w:rsid w:val="006A512F"/>
    <w:rsid w:val="006A5734"/>
    <w:rsid w:val="006A57E0"/>
    <w:rsid w:val="006A58FD"/>
    <w:rsid w:val="006A5D3A"/>
    <w:rsid w:val="006A5ECB"/>
    <w:rsid w:val="006A6037"/>
    <w:rsid w:val="006A6871"/>
    <w:rsid w:val="006A6A58"/>
    <w:rsid w:val="006B00BF"/>
    <w:rsid w:val="006B060F"/>
    <w:rsid w:val="006B0AD3"/>
    <w:rsid w:val="006B0BC5"/>
    <w:rsid w:val="006B11B8"/>
    <w:rsid w:val="006B160F"/>
    <w:rsid w:val="006B1A95"/>
    <w:rsid w:val="006B23CF"/>
    <w:rsid w:val="006B291F"/>
    <w:rsid w:val="006B2B5C"/>
    <w:rsid w:val="006B2D44"/>
    <w:rsid w:val="006B3864"/>
    <w:rsid w:val="006B4125"/>
    <w:rsid w:val="006B4330"/>
    <w:rsid w:val="006B434A"/>
    <w:rsid w:val="006B4731"/>
    <w:rsid w:val="006B47DB"/>
    <w:rsid w:val="006B4838"/>
    <w:rsid w:val="006B4974"/>
    <w:rsid w:val="006B4C2D"/>
    <w:rsid w:val="006B5974"/>
    <w:rsid w:val="006B5A9B"/>
    <w:rsid w:val="006B5DCB"/>
    <w:rsid w:val="006B6A3F"/>
    <w:rsid w:val="006B6F8C"/>
    <w:rsid w:val="006B706D"/>
    <w:rsid w:val="006B7B08"/>
    <w:rsid w:val="006C0277"/>
    <w:rsid w:val="006C04CA"/>
    <w:rsid w:val="006C06E9"/>
    <w:rsid w:val="006C16A9"/>
    <w:rsid w:val="006C1C06"/>
    <w:rsid w:val="006C208B"/>
    <w:rsid w:val="006C2AEE"/>
    <w:rsid w:val="006C30AE"/>
    <w:rsid w:val="006C3387"/>
    <w:rsid w:val="006C402E"/>
    <w:rsid w:val="006C4619"/>
    <w:rsid w:val="006C4B27"/>
    <w:rsid w:val="006C5732"/>
    <w:rsid w:val="006C5A95"/>
    <w:rsid w:val="006C5D69"/>
    <w:rsid w:val="006C63AB"/>
    <w:rsid w:val="006C63C9"/>
    <w:rsid w:val="006C6938"/>
    <w:rsid w:val="006C6B17"/>
    <w:rsid w:val="006C7008"/>
    <w:rsid w:val="006C7102"/>
    <w:rsid w:val="006C77ED"/>
    <w:rsid w:val="006D0A38"/>
    <w:rsid w:val="006D0B42"/>
    <w:rsid w:val="006D0F81"/>
    <w:rsid w:val="006D11FE"/>
    <w:rsid w:val="006D1217"/>
    <w:rsid w:val="006D23F3"/>
    <w:rsid w:val="006D2D8D"/>
    <w:rsid w:val="006D31C5"/>
    <w:rsid w:val="006D3C73"/>
    <w:rsid w:val="006D3DB7"/>
    <w:rsid w:val="006D4185"/>
    <w:rsid w:val="006D5111"/>
    <w:rsid w:val="006D5118"/>
    <w:rsid w:val="006D537C"/>
    <w:rsid w:val="006D54E0"/>
    <w:rsid w:val="006D5B06"/>
    <w:rsid w:val="006D5C22"/>
    <w:rsid w:val="006D5C79"/>
    <w:rsid w:val="006D6321"/>
    <w:rsid w:val="006D6467"/>
    <w:rsid w:val="006D68F6"/>
    <w:rsid w:val="006D6A0C"/>
    <w:rsid w:val="006D6A38"/>
    <w:rsid w:val="006D6BA8"/>
    <w:rsid w:val="006D6F5B"/>
    <w:rsid w:val="006D7008"/>
    <w:rsid w:val="006D7509"/>
    <w:rsid w:val="006D7ED1"/>
    <w:rsid w:val="006E009B"/>
    <w:rsid w:val="006E0404"/>
    <w:rsid w:val="006E0D16"/>
    <w:rsid w:val="006E1246"/>
    <w:rsid w:val="006E19A9"/>
    <w:rsid w:val="006E1EAC"/>
    <w:rsid w:val="006E25DF"/>
    <w:rsid w:val="006E286D"/>
    <w:rsid w:val="006E2F8B"/>
    <w:rsid w:val="006E4739"/>
    <w:rsid w:val="006E51F8"/>
    <w:rsid w:val="006E541D"/>
    <w:rsid w:val="006E5F43"/>
    <w:rsid w:val="006E60D6"/>
    <w:rsid w:val="006E6533"/>
    <w:rsid w:val="006E6A43"/>
    <w:rsid w:val="006E6B06"/>
    <w:rsid w:val="006E6B97"/>
    <w:rsid w:val="006E71FC"/>
    <w:rsid w:val="006E79B1"/>
    <w:rsid w:val="006F00DA"/>
    <w:rsid w:val="006F0210"/>
    <w:rsid w:val="006F1299"/>
    <w:rsid w:val="006F1995"/>
    <w:rsid w:val="006F1C0F"/>
    <w:rsid w:val="006F232A"/>
    <w:rsid w:val="006F2590"/>
    <w:rsid w:val="006F2F5D"/>
    <w:rsid w:val="006F3A5E"/>
    <w:rsid w:val="006F40B8"/>
    <w:rsid w:val="006F4348"/>
    <w:rsid w:val="006F4D08"/>
    <w:rsid w:val="006F521B"/>
    <w:rsid w:val="006F57D6"/>
    <w:rsid w:val="006F5D1A"/>
    <w:rsid w:val="006F6822"/>
    <w:rsid w:val="006F6851"/>
    <w:rsid w:val="006F6EDA"/>
    <w:rsid w:val="006F76B2"/>
    <w:rsid w:val="006F77A4"/>
    <w:rsid w:val="006F7C6E"/>
    <w:rsid w:val="006F7D5E"/>
    <w:rsid w:val="006F7FD0"/>
    <w:rsid w:val="007001AD"/>
    <w:rsid w:val="007003D6"/>
    <w:rsid w:val="007008E9"/>
    <w:rsid w:val="00700B3E"/>
    <w:rsid w:val="00700C5D"/>
    <w:rsid w:val="00701433"/>
    <w:rsid w:val="0070164B"/>
    <w:rsid w:val="00701938"/>
    <w:rsid w:val="00702121"/>
    <w:rsid w:val="0070265B"/>
    <w:rsid w:val="007026FF"/>
    <w:rsid w:val="007035E5"/>
    <w:rsid w:val="00703C51"/>
    <w:rsid w:val="00703E26"/>
    <w:rsid w:val="007041B7"/>
    <w:rsid w:val="00704E2D"/>
    <w:rsid w:val="007050F6"/>
    <w:rsid w:val="0070537D"/>
    <w:rsid w:val="00705457"/>
    <w:rsid w:val="007056A9"/>
    <w:rsid w:val="007057E4"/>
    <w:rsid w:val="007061F4"/>
    <w:rsid w:val="0070645C"/>
    <w:rsid w:val="00706850"/>
    <w:rsid w:val="00706BAD"/>
    <w:rsid w:val="007072D7"/>
    <w:rsid w:val="00707588"/>
    <w:rsid w:val="0070798B"/>
    <w:rsid w:val="00707C1B"/>
    <w:rsid w:val="00707FBF"/>
    <w:rsid w:val="00711D54"/>
    <w:rsid w:val="007127CA"/>
    <w:rsid w:val="00712887"/>
    <w:rsid w:val="007130F7"/>
    <w:rsid w:val="00713160"/>
    <w:rsid w:val="0071318C"/>
    <w:rsid w:val="00713410"/>
    <w:rsid w:val="007138FA"/>
    <w:rsid w:val="00713F00"/>
    <w:rsid w:val="007144BF"/>
    <w:rsid w:val="007146A1"/>
    <w:rsid w:val="00714A0D"/>
    <w:rsid w:val="00714CAC"/>
    <w:rsid w:val="00714EF1"/>
    <w:rsid w:val="00715196"/>
    <w:rsid w:val="0071545E"/>
    <w:rsid w:val="007156A1"/>
    <w:rsid w:val="00715F2D"/>
    <w:rsid w:val="007165FF"/>
    <w:rsid w:val="00716A2F"/>
    <w:rsid w:val="00716F5B"/>
    <w:rsid w:val="007173D1"/>
    <w:rsid w:val="0071786B"/>
    <w:rsid w:val="00720893"/>
    <w:rsid w:val="00720C23"/>
    <w:rsid w:val="007227ED"/>
    <w:rsid w:val="00722F71"/>
    <w:rsid w:val="0072300E"/>
    <w:rsid w:val="00723041"/>
    <w:rsid w:val="00723305"/>
    <w:rsid w:val="00723748"/>
    <w:rsid w:val="00723C81"/>
    <w:rsid w:val="00723F27"/>
    <w:rsid w:val="00724AA1"/>
    <w:rsid w:val="00725E52"/>
    <w:rsid w:val="00726F20"/>
    <w:rsid w:val="00727619"/>
    <w:rsid w:val="0072762C"/>
    <w:rsid w:val="007308AF"/>
    <w:rsid w:val="0073090F"/>
    <w:rsid w:val="00730A35"/>
    <w:rsid w:val="00730B0F"/>
    <w:rsid w:val="00731D4A"/>
    <w:rsid w:val="00732030"/>
    <w:rsid w:val="0073207B"/>
    <w:rsid w:val="007326A5"/>
    <w:rsid w:val="00732C68"/>
    <w:rsid w:val="007331BC"/>
    <w:rsid w:val="00733359"/>
    <w:rsid w:val="00733636"/>
    <w:rsid w:val="007337FF"/>
    <w:rsid w:val="007339EC"/>
    <w:rsid w:val="00733A41"/>
    <w:rsid w:val="00733A69"/>
    <w:rsid w:val="00733EFC"/>
    <w:rsid w:val="00734257"/>
    <w:rsid w:val="007344B3"/>
    <w:rsid w:val="00734629"/>
    <w:rsid w:val="00734A2D"/>
    <w:rsid w:val="007352C8"/>
    <w:rsid w:val="00735350"/>
    <w:rsid w:val="007353F6"/>
    <w:rsid w:val="0073681E"/>
    <w:rsid w:val="00736F61"/>
    <w:rsid w:val="007376B5"/>
    <w:rsid w:val="00737F85"/>
    <w:rsid w:val="00740072"/>
    <w:rsid w:val="00740D5E"/>
    <w:rsid w:val="00740F8A"/>
    <w:rsid w:val="00741D35"/>
    <w:rsid w:val="00741DA6"/>
    <w:rsid w:val="007430CC"/>
    <w:rsid w:val="007437F3"/>
    <w:rsid w:val="00744322"/>
    <w:rsid w:val="00744468"/>
    <w:rsid w:val="00744809"/>
    <w:rsid w:val="007449DB"/>
    <w:rsid w:val="0074599D"/>
    <w:rsid w:val="00745FC4"/>
    <w:rsid w:val="00746933"/>
    <w:rsid w:val="00747606"/>
    <w:rsid w:val="00747676"/>
    <w:rsid w:val="007476B5"/>
    <w:rsid w:val="0074784E"/>
    <w:rsid w:val="00747B4C"/>
    <w:rsid w:val="00747F59"/>
    <w:rsid w:val="00750517"/>
    <w:rsid w:val="007509D7"/>
    <w:rsid w:val="00750E7D"/>
    <w:rsid w:val="00750EF8"/>
    <w:rsid w:val="00751A06"/>
    <w:rsid w:val="00752AEF"/>
    <w:rsid w:val="00752C52"/>
    <w:rsid w:val="00753142"/>
    <w:rsid w:val="00753188"/>
    <w:rsid w:val="00753815"/>
    <w:rsid w:val="00754B61"/>
    <w:rsid w:val="00754C7D"/>
    <w:rsid w:val="00754F06"/>
    <w:rsid w:val="007551A5"/>
    <w:rsid w:val="007555BD"/>
    <w:rsid w:val="00755A99"/>
    <w:rsid w:val="00756015"/>
    <w:rsid w:val="0075623B"/>
    <w:rsid w:val="007562DC"/>
    <w:rsid w:val="007567C8"/>
    <w:rsid w:val="007568B8"/>
    <w:rsid w:val="007569EE"/>
    <w:rsid w:val="0075728C"/>
    <w:rsid w:val="00757363"/>
    <w:rsid w:val="007573C1"/>
    <w:rsid w:val="00757516"/>
    <w:rsid w:val="007579CA"/>
    <w:rsid w:val="00757B12"/>
    <w:rsid w:val="00757F00"/>
    <w:rsid w:val="007604D3"/>
    <w:rsid w:val="007613F7"/>
    <w:rsid w:val="007615C6"/>
    <w:rsid w:val="007616A8"/>
    <w:rsid w:val="007616FC"/>
    <w:rsid w:val="007618BC"/>
    <w:rsid w:val="00761A95"/>
    <w:rsid w:val="00762142"/>
    <w:rsid w:val="00762907"/>
    <w:rsid w:val="0076460E"/>
    <w:rsid w:val="0076472B"/>
    <w:rsid w:val="00764B26"/>
    <w:rsid w:val="00764B50"/>
    <w:rsid w:val="00764EFF"/>
    <w:rsid w:val="00765405"/>
    <w:rsid w:val="00765448"/>
    <w:rsid w:val="007658ED"/>
    <w:rsid w:val="00765B51"/>
    <w:rsid w:val="007660D3"/>
    <w:rsid w:val="0076626B"/>
    <w:rsid w:val="00766645"/>
    <w:rsid w:val="007677C8"/>
    <w:rsid w:val="007677EC"/>
    <w:rsid w:val="00767B23"/>
    <w:rsid w:val="007702D9"/>
    <w:rsid w:val="00770B8C"/>
    <w:rsid w:val="00770BBC"/>
    <w:rsid w:val="00770F36"/>
    <w:rsid w:val="007710FD"/>
    <w:rsid w:val="00771C66"/>
    <w:rsid w:val="00772C83"/>
    <w:rsid w:val="007737CC"/>
    <w:rsid w:val="00773A7F"/>
    <w:rsid w:val="00773A8C"/>
    <w:rsid w:val="00773CE8"/>
    <w:rsid w:val="00773DA8"/>
    <w:rsid w:val="0077437C"/>
    <w:rsid w:val="00774EC2"/>
    <w:rsid w:val="0077546E"/>
    <w:rsid w:val="00775488"/>
    <w:rsid w:val="00775B7E"/>
    <w:rsid w:val="00775D72"/>
    <w:rsid w:val="00775DEB"/>
    <w:rsid w:val="00775E40"/>
    <w:rsid w:val="007764F6"/>
    <w:rsid w:val="00776891"/>
    <w:rsid w:val="0077752E"/>
    <w:rsid w:val="00780028"/>
    <w:rsid w:val="0078051B"/>
    <w:rsid w:val="0078056A"/>
    <w:rsid w:val="007807B6"/>
    <w:rsid w:val="00780854"/>
    <w:rsid w:val="0078086E"/>
    <w:rsid w:val="00780B83"/>
    <w:rsid w:val="00780CFE"/>
    <w:rsid w:val="00780E65"/>
    <w:rsid w:val="00780FB9"/>
    <w:rsid w:val="00782204"/>
    <w:rsid w:val="007823FE"/>
    <w:rsid w:val="0078248A"/>
    <w:rsid w:val="0078289C"/>
    <w:rsid w:val="00782AF5"/>
    <w:rsid w:val="00782DA2"/>
    <w:rsid w:val="00782E6F"/>
    <w:rsid w:val="0078374F"/>
    <w:rsid w:val="007839B9"/>
    <w:rsid w:val="007842A2"/>
    <w:rsid w:val="0078430A"/>
    <w:rsid w:val="007843A0"/>
    <w:rsid w:val="007844BB"/>
    <w:rsid w:val="0078479C"/>
    <w:rsid w:val="00784D5C"/>
    <w:rsid w:val="00784DEC"/>
    <w:rsid w:val="0078525C"/>
    <w:rsid w:val="00785F47"/>
    <w:rsid w:val="007867CB"/>
    <w:rsid w:val="007870A3"/>
    <w:rsid w:val="00787152"/>
    <w:rsid w:val="007876AD"/>
    <w:rsid w:val="00787DEE"/>
    <w:rsid w:val="00790F90"/>
    <w:rsid w:val="007912BC"/>
    <w:rsid w:val="00792AFA"/>
    <w:rsid w:val="00792D51"/>
    <w:rsid w:val="00793912"/>
    <w:rsid w:val="0079393F"/>
    <w:rsid w:val="00793C4B"/>
    <w:rsid w:val="00793E25"/>
    <w:rsid w:val="00794D1F"/>
    <w:rsid w:val="007958D0"/>
    <w:rsid w:val="00795A09"/>
    <w:rsid w:val="00795B25"/>
    <w:rsid w:val="00795C24"/>
    <w:rsid w:val="00796A52"/>
    <w:rsid w:val="00797917"/>
    <w:rsid w:val="0079793D"/>
    <w:rsid w:val="00797D9D"/>
    <w:rsid w:val="00797EF7"/>
    <w:rsid w:val="00797F0F"/>
    <w:rsid w:val="007A0BB1"/>
    <w:rsid w:val="007A0DE7"/>
    <w:rsid w:val="007A1D06"/>
    <w:rsid w:val="007A1E51"/>
    <w:rsid w:val="007A22EF"/>
    <w:rsid w:val="007A29F8"/>
    <w:rsid w:val="007A2A6E"/>
    <w:rsid w:val="007A32C5"/>
    <w:rsid w:val="007A3AF0"/>
    <w:rsid w:val="007A3B49"/>
    <w:rsid w:val="007A3B70"/>
    <w:rsid w:val="007A3C63"/>
    <w:rsid w:val="007A4B81"/>
    <w:rsid w:val="007A503F"/>
    <w:rsid w:val="007A5353"/>
    <w:rsid w:val="007A54E7"/>
    <w:rsid w:val="007A5C66"/>
    <w:rsid w:val="007A6710"/>
    <w:rsid w:val="007A678D"/>
    <w:rsid w:val="007A6AA2"/>
    <w:rsid w:val="007A78D1"/>
    <w:rsid w:val="007A79ED"/>
    <w:rsid w:val="007B00E9"/>
    <w:rsid w:val="007B18B6"/>
    <w:rsid w:val="007B1B77"/>
    <w:rsid w:val="007B2132"/>
    <w:rsid w:val="007B2384"/>
    <w:rsid w:val="007B2629"/>
    <w:rsid w:val="007B2AA5"/>
    <w:rsid w:val="007B309D"/>
    <w:rsid w:val="007B3732"/>
    <w:rsid w:val="007B390D"/>
    <w:rsid w:val="007B3C1A"/>
    <w:rsid w:val="007B4A47"/>
    <w:rsid w:val="007B4B5D"/>
    <w:rsid w:val="007B4DE1"/>
    <w:rsid w:val="007B5449"/>
    <w:rsid w:val="007B5926"/>
    <w:rsid w:val="007B59FA"/>
    <w:rsid w:val="007B5A47"/>
    <w:rsid w:val="007B5CE2"/>
    <w:rsid w:val="007B5D30"/>
    <w:rsid w:val="007B5FAB"/>
    <w:rsid w:val="007B622D"/>
    <w:rsid w:val="007B633D"/>
    <w:rsid w:val="007B635E"/>
    <w:rsid w:val="007B682B"/>
    <w:rsid w:val="007B6A9D"/>
    <w:rsid w:val="007B75F2"/>
    <w:rsid w:val="007B7CDD"/>
    <w:rsid w:val="007B7DCD"/>
    <w:rsid w:val="007C022B"/>
    <w:rsid w:val="007C1047"/>
    <w:rsid w:val="007C10F6"/>
    <w:rsid w:val="007C1A4C"/>
    <w:rsid w:val="007C1DAE"/>
    <w:rsid w:val="007C32CA"/>
    <w:rsid w:val="007C3585"/>
    <w:rsid w:val="007C3623"/>
    <w:rsid w:val="007C38CF"/>
    <w:rsid w:val="007C3931"/>
    <w:rsid w:val="007C40F1"/>
    <w:rsid w:val="007C46F0"/>
    <w:rsid w:val="007C4C8D"/>
    <w:rsid w:val="007C634E"/>
    <w:rsid w:val="007C64C4"/>
    <w:rsid w:val="007C693C"/>
    <w:rsid w:val="007C6999"/>
    <w:rsid w:val="007C6B8D"/>
    <w:rsid w:val="007C6C78"/>
    <w:rsid w:val="007C707A"/>
    <w:rsid w:val="007C7366"/>
    <w:rsid w:val="007C7F10"/>
    <w:rsid w:val="007D0BCA"/>
    <w:rsid w:val="007D0BD5"/>
    <w:rsid w:val="007D0D9A"/>
    <w:rsid w:val="007D11E3"/>
    <w:rsid w:val="007D128E"/>
    <w:rsid w:val="007D14A2"/>
    <w:rsid w:val="007D2243"/>
    <w:rsid w:val="007D29F9"/>
    <w:rsid w:val="007D3240"/>
    <w:rsid w:val="007D3C16"/>
    <w:rsid w:val="007D4003"/>
    <w:rsid w:val="007D404B"/>
    <w:rsid w:val="007D43A5"/>
    <w:rsid w:val="007D442B"/>
    <w:rsid w:val="007D512E"/>
    <w:rsid w:val="007D633D"/>
    <w:rsid w:val="007D6AC6"/>
    <w:rsid w:val="007D6E3D"/>
    <w:rsid w:val="007D7182"/>
    <w:rsid w:val="007E014A"/>
    <w:rsid w:val="007E0737"/>
    <w:rsid w:val="007E0B35"/>
    <w:rsid w:val="007E0CB9"/>
    <w:rsid w:val="007E174E"/>
    <w:rsid w:val="007E20C1"/>
    <w:rsid w:val="007E248C"/>
    <w:rsid w:val="007E3001"/>
    <w:rsid w:val="007E34FD"/>
    <w:rsid w:val="007E3C25"/>
    <w:rsid w:val="007E3CCD"/>
    <w:rsid w:val="007E3E89"/>
    <w:rsid w:val="007E40E0"/>
    <w:rsid w:val="007E5387"/>
    <w:rsid w:val="007E5448"/>
    <w:rsid w:val="007E5511"/>
    <w:rsid w:val="007E59EE"/>
    <w:rsid w:val="007E5AE5"/>
    <w:rsid w:val="007E5F11"/>
    <w:rsid w:val="007E5FD9"/>
    <w:rsid w:val="007E645F"/>
    <w:rsid w:val="007E65B8"/>
    <w:rsid w:val="007E6691"/>
    <w:rsid w:val="007E690B"/>
    <w:rsid w:val="007E6A35"/>
    <w:rsid w:val="007E7439"/>
    <w:rsid w:val="007E75E0"/>
    <w:rsid w:val="007F0285"/>
    <w:rsid w:val="007F044F"/>
    <w:rsid w:val="007F0A49"/>
    <w:rsid w:val="007F0D76"/>
    <w:rsid w:val="007F1913"/>
    <w:rsid w:val="007F1B7F"/>
    <w:rsid w:val="007F2567"/>
    <w:rsid w:val="007F266B"/>
    <w:rsid w:val="007F2B82"/>
    <w:rsid w:val="007F3A15"/>
    <w:rsid w:val="007F4405"/>
    <w:rsid w:val="007F5072"/>
    <w:rsid w:val="007F50C0"/>
    <w:rsid w:val="007F6D68"/>
    <w:rsid w:val="007F72DC"/>
    <w:rsid w:val="007F785E"/>
    <w:rsid w:val="007F7B75"/>
    <w:rsid w:val="007F7BC0"/>
    <w:rsid w:val="007F7C62"/>
    <w:rsid w:val="0080002F"/>
    <w:rsid w:val="00800346"/>
    <w:rsid w:val="008005C6"/>
    <w:rsid w:val="008007AA"/>
    <w:rsid w:val="00801694"/>
    <w:rsid w:val="00801919"/>
    <w:rsid w:val="00801D3B"/>
    <w:rsid w:val="00801D49"/>
    <w:rsid w:val="00801E6C"/>
    <w:rsid w:val="00801F19"/>
    <w:rsid w:val="008022C3"/>
    <w:rsid w:val="00802380"/>
    <w:rsid w:val="00803D9F"/>
    <w:rsid w:val="00804298"/>
    <w:rsid w:val="00804526"/>
    <w:rsid w:val="008047DF"/>
    <w:rsid w:val="00804EA3"/>
    <w:rsid w:val="00805361"/>
    <w:rsid w:val="0080557F"/>
    <w:rsid w:val="00805A0C"/>
    <w:rsid w:val="00806342"/>
    <w:rsid w:val="00806F43"/>
    <w:rsid w:val="008075FA"/>
    <w:rsid w:val="0081133E"/>
    <w:rsid w:val="008119E7"/>
    <w:rsid w:val="00811A85"/>
    <w:rsid w:val="00812E7B"/>
    <w:rsid w:val="00813225"/>
    <w:rsid w:val="008133DE"/>
    <w:rsid w:val="00813898"/>
    <w:rsid w:val="00814440"/>
    <w:rsid w:val="0081484B"/>
    <w:rsid w:val="00814C27"/>
    <w:rsid w:val="00814FF9"/>
    <w:rsid w:val="008152FB"/>
    <w:rsid w:val="00815311"/>
    <w:rsid w:val="00815C7D"/>
    <w:rsid w:val="00815FC4"/>
    <w:rsid w:val="00816313"/>
    <w:rsid w:val="00816CA9"/>
    <w:rsid w:val="0081775C"/>
    <w:rsid w:val="00817878"/>
    <w:rsid w:val="008207B1"/>
    <w:rsid w:val="0082147C"/>
    <w:rsid w:val="008214A6"/>
    <w:rsid w:val="008214DA"/>
    <w:rsid w:val="00821758"/>
    <w:rsid w:val="00821C28"/>
    <w:rsid w:val="00821D59"/>
    <w:rsid w:val="008224FA"/>
    <w:rsid w:val="00822CA0"/>
    <w:rsid w:val="00822E4A"/>
    <w:rsid w:val="00823388"/>
    <w:rsid w:val="00823429"/>
    <w:rsid w:val="00823693"/>
    <w:rsid w:val="00823A9C"/>
    <w:rsid w:val="00823BA0"/>
    <w:rsid w:val="00823BA5"/>
    <w:rsid w:val="00823CAF"/>
    <w:rsid w:val="008252E5"/>
    <w:rsid w:val="008257EE"/>
    <w:rsid w:val="00826A42"/>
    <w:rsid w:val="00826E02"/>
    <w:rsid w:val="00827E40"/>
    <w:rsid w:val="00827FFA"/>
    <w:rsid w:val="0083089B"/>
    <w:rsid w:val="00830926"/>
    <w:rsid w:val="008315E5"/>
    <w:rsid w:val="00831BCE"/>
    <w:rsid w:val="008321E9"/>
    <w:rsid w:val="008333F6"/>
    <w:rsid w:val="00833BCF"/>
    <w:rsid w:val="00834350"/>
    <w:rsid w:val="00834521"/>
    <w:rsid w:val="008345A9"/>
    <w:rsid w:val="00834A09"/>
    <w:rsid w:val="008351EA"/>
    <w:rsid w:val="008356A5"/>
    <w:rsid w:val="00835CF0"/>
    <w:rsid w:val="008365BF"/>
    <w:rsid w:val="00836EA9"/>
    <w:rsid w:val="0083741F"/>
    <w:rsid w:val="008375BE"/>
    <w:rsid w:val="008375F3"/>
    <w:rsid w:val="00840808"/>
    <w:rsid w:val="00840B06"/>
    <w:rsid w:val="00840C7C"/>
    <w:rsid w:val="00840DD0"/>
    <w:rsid w:val="00841095"/>
    <w:rsid w:val="00841131"/>
    <w:rsid w:val="00841B82"/>
    <w:rsid w:val="00842625"/>
    <w:rsid w:val="00842B78"/>
    <w:rsid w:val="00842D8E"/>
    <w:rsid w:val="00842E40"/>
    <w:rsid w:val="00842E59"/>
    <w:rsid w:val="008446FA"/>
    <w:rsid w:val="00844B0F"/>
    <w:rsid w:val="00845097"/>
    <w:rsid w:val="00846102"/>
    <w:rsid w:val="00846AEF"/>
    <w:rsid w:val="00846FFA"/>
    <w:rsid w:val="008475C5"/>
    <w:rsid w:val="00847703"/>
    <w:rsid w:val="00847CA0"/>
    <w:rsid w:val="00847D9C"/>
    <w:rsid w:val="00847DFF"/>
    <w:rsid w:val="008512C7"/>
    <w:rsid w:val="008517F6"/>
    <w:rsid w:val="008518A7"/>
    <w:rsid w:val="00851A48"/>
    <w:rsid w:val="0085228B"/>
    <w:rsid w:val="008523E4"/>
    <w:rsid w:val="00852840"/>
    <w:rsid w:val="008528D4"/>
    <w:rsid w:val="00852A4A"/>
    <w:rsid w:val="00853248"/>
    <w:rsid w:val="0085343F"/>
    <w:rsid w:val="0085388B"/>
    <w:rsid w:val="00854215"/>
    <w:rsid w:val="00854CA6"/>
    <w:rsid w:val="00855732"/>
    <w:rsid w:val="00855C62"/>
    <w:rsid w:val="00855D33"/>
    <w:rsid w:val="00855D5E"/>
    <w:rsid w:val="0085612C"/>
    <w:rsid w:val="0085633E"/>
    <w:rsid w:val="008564CD"/>
    <w:rsid w:val="00856BED"/>
    <w:rsid w:val="00856C33"/>
    <w:rsid w:val="0085718E"/>
    <w:rsid w:val="0085733D"/>
    <w:rsid w:val="008576B4"/>
    <w:rsid w:val="008601FA"/>
    <w:rsid w:val="00860216"/>
    <w:rsid w:val="0086037C"/>
    <w:rsid w:val="00860511"/>
    <w:rsid w:val="0086067B"/>
    <w:rsid w:val="0086084C"/>
    <w:rsid w:val="00860BF5"/>
    <w:rsid w:val="00860DEC"/>
    <w:rsid w:val="008612D9"/>
    <w:rsid w:val="0086137C"/>
    <w:rsid w:val="00861547"/>
    <w:rsid w:val="0086181C"/>
    <w:rsid w:val="00861A11"/>
    <w:rsid w:val="00863338"/>
    <w:rsid w:val="008634F9"/>
    <w:rsid w:val="008638E8"/>
    <w:rsid w:val="00863B77"/>
    <w:rsid w:val="00863C90"/>
    <w:rsid w:val="008645D2"/>
    <w:rsid w:val="0086481D"/>
    <w:rsid w:val="00864C2C"/>
    <w:rsid w:val="00865680"/>
    <w:rsid w:val="00865718"/>
    <w:rsid w:val="00865813"/>
    <w:rsid w:val="00865D7E"/>
    <w:rsid w:val="00866008"/>
    <w:rsid w:val="0086602D"/>
    <w:rsid w:val="0086613B"/>
    <w:rsid w:val="0086654E"/>
    <w:rsid w:val="0086655D"/>
    <w:rsid w:val="00866FEC"/>
    <w:rsid w:val="00867305"/>
    <w:rsid w:val="00867B0F"/>
    <w:rsid w:val="00870C9D"/>
    <w:rsid w:val="00870E6C"/>
    <w:rsid w:val="008715FA"/>
    <w:rsid w:val="00871F1A"/>
    <w:rsid w:val="008726CC"/>
    <w:rsid w:val="00872A1A"/>
    <w:rsid w:val="00872CE2"/>
    <w:rsid w:val="00872D98"/>
    <w:rsid w:val="00872E30"/>
    <w:rsid w:val="0087387F"/>
    <w:rsid w:val="00873E1C"/>
    <w:rsid w:val="00873E9F"/>
    <w:rsid w:val="00873EFB"/>
    <w:rsid w:val="00874F3C"/>
    <w:rsid w:val="00875AA7"/>
    <w:rsid w:val="00875E09"/>
    <w:rsid w:val="0087684B"/>
    <w:rsid w:val="00877350"/>
    <w:rsid w:val="0088027B"/>
    <w:rsid w:val="0088099C"/>
    <w:rsid w:val="00880B95"/>
    <w:rsid w:val="0088109D"/>
    <w:rsid w:val="00881F02"/>
    <w:rsid w:val="008824B9"/>
    <w:rsid w:val="00882A3D"/>
    <w:rsid w:val="008830A6"/>
    <w:rsid w:val="00883418"/>
    <w:rsid w:val="00884B1E"/>
    <w:rsid w:val="00885000"/>
    <w:rsid w:val="00885BA4"/>
    <w:rsid w:val="00885E8F"/>
    <w:rsid w:val="00886606"/>
    <w:rsid w:val="00886D50"/>
    <w:rsid w:val="0088755C"/>
    <w:rsid w:val="008903DE"/>
    <w:rsid w:val="00890604"/>
    <w:rsid w:val="0089064A"/>
    <w:rsid w:val="00890857"/>
    <w:rsid w:val="00890A91"/>
    <w:rsid w:val="00890E9C"/>
    <w:rsid w:val="008915CC"/>
    <w:rsid w:val="00891C39"/>
    <w:rsid w:val="00891D56"/>
    <w:rsid w:val="00891E0D"/>
    <w:rsid w:val="008924F5"/>
    <w:rsid w:val="00892549"/>
    <w:rsid w:val="00892625"/>
    <w:rsid w:val="0089269C"/>
    <w:rsid w:val="00892803"/>
    <w:rsid w:val="0089291D"/>
    <w:rsid w:val="0089294C"/>
    <w:rsid w:val="008930B3"/>
    <w:rsid w:val="008938E3"/>
    <w:rsid w:val="008939A2"/>
    <w:rsid w:val="0089418E"/>
    <w:rsid w:val="008943E4"/>
    <w:rsid w:val="0089475D"/>
    <w:rsid w:val="00894953"/>
    <w:rsid w:val="0089495F"/>
    <w:rsid w:val="008949AF"/>
    <w:rsid w:val="00894D6A"/>
    <w:rsid w:val="00895B35"/>
    <w:rsid w:val="00895C5C"/>
    <w:rsid w:val="00895CA7"/>
    <w:rsid w:val="00895CAD"/>
    <w:rsid w:val="00895DE3"/>
    <w:rsid w:val="008966B2"/>
    <w:rsid w:val="00896B03"/>
    <w:rsid w:val="00896CA9"/>
    <w:rsid w:val="00896D52"/>
    <w:rsid w:val="00896D71"/>
    <w:rsid w:val="00897019"/>
    <w:rsid w:val="0089701D"/>
    <w:rsid w:val="0089722B"/>
    <w:rsid w:val="008972AC"/>
    <w:rsid w:val="0089762F"/>
    <w:rsid w:val="00897880"/>
    <w:rsid w:val="00897D3B"/>
    <w:rsid w:val="00897EAA"/>
    <w:rsid w:val="00897EB7"/>
    <w:rsid w:val="008A06D3"/>
    <w:rsid w:val="008A0FC4"/>
    <w:rsid w:val="008A1716"/>
    <w:rsid w:val="008A1DFD"/>
    <w:rsid w:val="008A20E4"/>
    <w:rsid w:val="008A21D7"/>
    <w:rsid w:val="008A2676"/>
    <w:rsid w:val="008A2D64"/>
    <w:rsid w:val="008A2DD2"/>
    <w:rsid w:val="008A3084"/>
    <w:rsid w:val="008A34F1"/>
    <w:rsid w:val="008A3768"/>
    <w:rsid w:val="008A3B18"/>
    <w:rsid w:val="008A3E31"/>
    <w:rsid w:val="008A46DC"/>
    <w:rsid w:val="008A49C7"/>
    <w:rsid w:val="008A5B03"/>
    <w:rsid w:val="008A61AB"/>
    <w:rsid w:val="008A6234"/>
    <w:rsid w:val="008A65A0"/>
    <w:rsid w:val="008A67DD"/>
    <w:rsid w:val="008A69EC"/>
    <w:rsid w:val="008A6EF6"/>
    <w:rsid w:val="008A7A9E"/>
    <w:rsid w:val="008B000E"/>
    <w:rsid w:val="008B0581"/>
    <w:rsid w:val="008B067B"/>
    <w:rsid w:val="008B0C10"/>
    <w:rsid w:val="008B1151"/>
    <w:rsid w:val="008B14CA"/>
    <w:rsid w:val="008B1E23"/>
    <w:rsid w:val="008B1EA0"/>
    <w:rsid w:val="008B2082"/>
    <w:rsid w:val="008B2D7A"/>
    <w:rsid w:val="008B2F37"/>
    <w:rsid w:val="008B36E2"/>
    <w:rsid w:val="008B3945"/>
    <w:rsid w:val="008B39E0"/>
    <w:rsid w:val="008B3CAF"/>
    <w:rsid w:val="008B3DF4"/>
    <w:rsid w:val="008B443D"/>
    <w:rsid w:val="008B48E9"/>
    <w:rsid w:val="008B529E"/>
    <w:rsid w:val="008B5BD6"/>
    <w:rsid w:val="008B5F28"/>
    <w:rsid w:val="008B6A9D"/>
    <w:rsid w:val="008B7508"/>
    <w:rsid w:val="008B793C"/>
    <w:rsid w:val="008B7976"/>
    <w:rsid w:val="008B7B8B"/>
    <w:rsid w:val="008B7E34"/>
    <w:rsid w:val="008C0084"/>
    <w:rsid w:val="008C01C5"/>
    <w:rsid w:val="008C06E6"/>
    <w:rsid w:val="008C12C0"/>
    <w:rsid w:val="008C12E9"/>
    <w:rsid w:val="008C17DA"/>
    <w:rsid w:val="008C1976"/>
    <w:rsid w:val="008C2376"/>
    <w:rsid w:val="008C28EA"/>
    <w:rsid w:val="008C2FA2"/>
    <w:rsid w:val="008C2FEE"/>
    <w:rsid w:val="008C3600"/>
    <w:rsid w:val="008C37C3"/>
    <w:rsid w:val="008C3A38"/>
    <w:rsid w:val="008C3D4F"/>
    <w:rsid w:val="008C3F56"/>
    <w:rsid w:val="008C42CD"/>
    <w:rsid w:val="008C4433"/>
    <w:rsid w:val="008C4983"/>
    <w:rsid w:val="008C4B1B"/>
    <w:rsid w:val="008C4C37"/>
    <w:rsid w:val="008C4F94"/>
    <w:rsid w:val="008C54AB"/>
    <w:rsid w:val="008C564D"/>
    <w:rsid w:val="008C5A2F"/>
    <w:rsid w:val="008C64C1"/>
    <w:rsid w:val="008C694B"/>
    <w:rsid w:val="008C6AD8"/>
    <w:rsid w:val="008C6C29"/>
    <w:rsid w:val="008C70C8"/>
    <w:rsid w:val="008C7366"/>
    <w:rsid w:val="008C7512"/>
    <w:rsid w:val="008C7ACE"/>
    <w:rsid w:val="008D0525"/>
    <w:rsid w:val="008D19E0"/>
    <w:rsid w:val="008D1B33"/>
    <w:rsid w:val="008D1F29"/>
    <w:rsid w:val="008D2237"/>
    <w:rsid w:val="008D2CA7"/>
    <w:rsid w:val="008D3059"/>
    <w:rsid w:val="008D36DF"/>
    <w:rsid w:val="008D3DBD"/>
    <w:rsid w:val="008D4942"/>
    <w:rsid w:val="008D4A2A"/>
    <w:rsid w:val="008D52F3"/>
    <w:rsid w:val="008D53A9"/>
    <w:rsid w:val="008D57B2"/>
    <w:rsid w:val="008D62D6"/>
    <w:rsid w:val="008D6B1E"/>
    <w:rsid w:val="008D6F65"/>
    <w:rsid w:val="008D7218"/>
    <w:rsid w:val="008D723B"/>
    <w:rsid w:val="008D7C4B"/>
    <w:rsid w:val="008E01B7"/>
    <w:rsid w:val="008E0489"/>
    <w:rsid w:val="008E06B1"/>
    <w:rsid w:val="008E1380"/>
    <w:rsid w:val="008E1E16"/>
    <w:rsid w:val="008E22A4"/>
    <w:rsid w:val="008E2390"/>
    <w:rsid w:val="008E2821"/>
    <w:rsid w:val="008E2B56"/>
    <w:rsid w:val="008E2D98"/>
    <w:rsid w:val="008E3130"/>
    <w:rsid w:val="008E3D8D"/>
    <w:rsid w:val="008E4324"/>
    <w:rsid w:val="008E47DF"/>
    <w:rsid w:val="008E50E6"/>
    <w:rsid w:val="008E53ED"/>
    <w:rsid w:val="008E5482"/>
    <w:rsid w:val="008E6C6F"/>
    <w:rsid w:val="008E7158"/>
    <w:rsid w:val="008E7430"/>
    <w:rsid w:val="008E76E5"/>
    <w:rsid w:val="008E795E"/>
    <w:rsid w:val="008E79AF"/>
    <w:rsid w:val="008E7ADD"/>
    <w:rsid w:val="008E7EEA"/>
    <w:rsid w:val="008F0A98"/>
    <w:rsid w:val="008F0C3C"/>
    <w:rsid w:val="008F116B"/>
    <w:rsid w:val="008F1850"/>
    <w:rsid w:val="008F264C"/>
    <w:rsid w:val="008F3451"/>
    <w:rsid w:val="008F3BBF"/>
    <w:rsid w:val="008F489D"/>
    <w:rsid w:val="008F5732"/>
    <w:rsid w:val="008F5733"/>
    <w:rsid w:val="008F637E"/>
    <w:rsid w:val="008F6F10"/>
    <w:rsid w:val="008F711D"/>
    <w:rsid w:val="008F713C"/>
    <w:rsid w:val="008F75FA"/>
    <w:rsid w:val="008F77F8"/>
    <w:rsid w:val="008F7DAF"/>
    <w:rsid w:val="0090005C"/>
    <w:rsid w:val="0090057F"/>
    <w:rsid w:val="0090098E"/>
    <w:rsid w:val="00901701"/>
    <w:rsid w:val="00901DB1"/>
    <w:rsid w:val="00902652"/>
    <w:rsid w:val="009038D8"/>
    <w:rsid w:val="009040BF"/>
    <w:rsid w:val="00905409"/>
    <w:rsid w:val="00905B05"/>
    <w:rsid w:val="009067A5"/>
    <w:rsid w:val="009068BD"/>
    <w:rsid w:val="00906B3A"/>
    <w:rsid w:val="00906C92"/>
    <w:rsid w:val="00906E41"/>
    <w:rsid w:val="009074A7"/>
    <w:rsid w:val="0090756C"/>
    <w:rsid w:val="009078D2"/>
    <w:rsid w:val="00907B34"/>
    <w:rsid w:val="00907C9F"/>
    <w:rsid w:val="0091003B"/>
    <w:rsid w:val="009107F4"/>
    <w:rsid w:val="00910B05"/>
    <w:rsid w:val="00910BFA"/>
    <w:rsid w:val="00910F45"/>
    <w:rsid w:val="0091154B"/>
    <w:rsid w:val="00911954"/>
    <w:rsid w:val="00911D4F"/>
    <w:rsid w:val="00911FB7"/>
    <w:rsid w:val="00912454"/>
    <w:rsid w:val="00912A2A"/>
    <w:rsid w:val="00913564"/>
    <w:rsid w:val="00913CC0"/>
    <w:rsid w:val="009141D3"/>
    <w:rsid w:val="00914ADB"/>
    <w:rsid w:val="00914C30"/>
    <w:rsid w:val="00914F14"/>
    <w:rsid w:val="00914F36"/>
    <w:rsid w:val="00915080"/>
    <w:rsid w:val="00915138"/>
    <w:rsid w:val="00916026"/>
    <w:rsid w:val="00916C1D"/>
    <w:rsid w:val="00916C3C"/>
    <w:rsid w:val="00916CB0"/>
    <w:rsid w:val="00916DEF"/>
    <w:rsid w:val="0091752E"/>
    <w:rsid w:val="009203B5"/>
    <w:rsid w:val="00920DFD"/>
    <w:rsid w:val="009211C1"/>
    <w:rsid w:val="00922A62"/>
    <w:rsid w:val="00923062"/>
    <w:rsid w:val="00923488"/>
    <w:rsid w:val="009237C8"/>
    <w:rsid w:val="00923BFC"/>
    <w:rsid w:val="00923C87"/>
    <w:rsid w:val="00923D19"/>
    <w:rsid w:val="00923E23"/>
    <w:rsid w:val="0092423E"/>
    <w:rsid w:val="00924527"/>
    <w:rsid w:val="00924F25"/>
    <w:rsid w:val="009250F9"/>
    <w:rsid w:val="009254AA"/>
    <w:rsid w:val="009254E2"/>
    <w:rsid w:val="00925828"/>
    <w:rsid w:val="00925ACB"/>
    <w:rsid w:val="00925E34"/>
    <w:rsid w:val="00926195"/>
    <w:rsid w:val="00926267"/>
    <w:rsid w:val="00926371"/>
    <w:rsid w:val="00926A51"/>
    <w:rsid w:val="00926C66"/>
    <w:rsid w:val="00927C3C"/>
    <w:rsid w:val="00930076"/>
    <w:rsid w:val="00931345"/>
    <w:rsid w:val="00931571"/>
    <w:rsid w:val="009319C3"/>
    <w:rsid w:val="0093232C"/>
    <w:rsid w:val="00932957"/>
    <w:rsid w:val="00933DEB"/>
    <w:rsid w:val="009346A6"/>
    <w:rsid w:val="00934B07"/>
    <w:rsid w:val="00935186"/>
    <w:rsid w:val="00935A95"/>
    <w:rsid w:val="009364F0"/>
    <w:rsid w:val="00936764"/>
    <w:rsid w:val="0093708C"/>
    <w:rsid w:val="00937B7A"/>
    <w:rsid w:val="00940674"/>
    <w:rsid w:val="00940B29"/>
    <w:rsid w:val="00940C43"/>
    <w:rsid w:val="00940E50"/>
    <w:rsid w:val="009410DE"/>
    <w:rsid w:val="009413F2"/>
    <w:rsid w:val="0094206F"/>
    <w:rsid w:val="009423D9"/>
    <w:rsid w:val="00943594"/>
    <w:rsid w:val="00944147"/>
    <w:rsid w:val="009441F6"/>
    <w:rsid w:val="00944336"/>
    <w:rsid w:val="0094490C"/>
    <w:rsid w:val="00944DCA"/>
    <w:rsid w:val="00944F12"/>
    <w:rsid w:val="0094510A"/>
    <w:rsid w:val="009454E1"/>
    <w:rsid w:val="009456D4"/>
    <w:rsid w:val="00945BA9"/>
    <w:rsid w:val="00946359"/>
    <w:rsid w:val="00946667"/>
    <w:rsid w:val="00947B80"/>
    <w:rsid w:val="00947FC0"/>
    <w:rsid w:val="00950344"/>
    <w:rsid w:val="0095067D"/>
    <w:rsid w:val="0095082F"/>
    <w:rsid w:val="00950B0D"/>
    <w:rsid w:val="00950B73"/>
    <w:rsid w:val="00950CE2"/>
    <w:rsid w:val="0095134C"/>
    <w:rsid w:val="009513D9"/>
    <w:rsid w:val="00951C0C"/>
    <w:rsid w:val="00951E33"/>
    <w:rsid w:val="00952C9B"/>
    <w:rsid w:val="00954A8F"/>
    <w:rsid w:val="009551FB"/>
    <w:rsid w:val="00955325"/>
    <w:rsid w:val="00955335"/>
    <w:rsid w:val="009559DA"/>
    <w:rsid w:val="00955A1C"/>
    <w:rsid w:val="00956368"/>
    <w:rsid w:val="0095637F"/>
    <w:rsid w:val="00956419"/>
    <w:rsid w:val="00956766"/>
    <w:rsid w:val="00956879"/>
    <w:rsid w:val="00956B83"/>
    <w:rsid w:val="009570FF"/>
    <w:rsid w:val="00957375"/>
    <w:rsid w:val="00957C05"/>
    <w:rsid w:val="00957D20"/>
    <w:rsid w:val="00960274"/>
    <w:rsid w:val="009604E8"/>
    <w:rsid w:val="009609D7"/>
    <w:rsid w:val="00961550"/>
    <w:rsid w:val="00961903"/>
    <w:rsid w:val="00961DE3"/>
    <w:rsid w:val="0096208A"/>
    <w:rsid w:val="00962291"/>
    <w:rsid w:val="009622AF"/>
    <w:rsid w:val="00963B65"/>
    <w:rsid w:val="00963C64"/>
    <w:rsid w:val="009642AD"/>
    <w:rsid w:val="00964C63"/>
    <w:rsid w:val="00964D49"/>
    <w:rsid w:val="00964EFF"/>
    <w:rsid w:val="00965635"/>
    <w:rsid w:val="00965B9A"/>
    <w:rsid w:val="00966E27"/>
    <w:rsid w:val="00967C5E"/>
    <w:rsid w:val="0097031E"/>
    <w:rsid w:val="009709FD"/>
    <w:rsid w:val="00970DEB"/>
    <w:rsid w:val="009726B0"/>
    <w:rsid w:val="00972BD7"/>
    <w:rsid w:val="00973355"/>
    <w:rsid w:val="00973357"/>
    <w:rsid w:val="009736F4"/>
    <w:rsid w:val="0097397D"/>
    <w:rsid w:val="00973C9E"/>
    <w:rsid w:val="009740E1"/>
    <w:rsid w:val="009741B4"/>
    <w:rsid w:val="009741B8"/>
    <w:rsid w:val="009747A5"/>
    <w:rsid w:val="009755A2"/>
    <w:rsid w:val="00975676"/>
    <w:rsid w:val="009759DE"/>
    <w:rsid w:val="00976416"/>
    <w:rsid w:val="0097649E"/>
    <w:rsid w:val="00976620"/>
    <w:rsid w:val="00976CCB"/>
    <w:rsid w:val="00976D3D"/>
    <w:rsid w:val="00976EC3"/>
    <w:rsid w:val="0097704A"/>
    <w:rsid w:val="00977538"/>
    <w:rsid w:val="0097770D"/>
    <w:rsid w:val="00977CFF"/>
    <w:rsid w:val="00980A48"/>
    <w:rsid w:val="00981655"/>
    <w:rsid w:val="009821B4"/>
    <w:rsid w:val="00982271"/>
    <w:rsid w:val="00982E84"/>
    <w:rsid w:val="009846CE"/>
    <w:rsid w:val="009849E3"/>
    <w:rsid w:val="00984B49"/>
    <w:rsid w:val="00985401"/>
    <w:rsid w:val="00985927"/>
    <w:rsid w:val="00985E4A"/>
    <w:rsid w:val="0098639C"/>
    <w:rsid w:val="00986451"/>
    <w:rsid w:val="0098646B"/>
    <w:rsid w:val="009865B5"/>
    <w:rsid w:val="00986F46"/>
    <w:rsid w:val="009873B7"/>
    <w:rsid w:val="00990B63"/>
    <w:rsid w:val="00991117"/>
    <w:rsid w:val="009913EC"/>
    <w:rsid w:val="009918DD"/>
    <w:rsid w:val="00991D55"/>
    <w:rsid w:val="00991FD3"/>
    <w:rsid w:val="009920C0"/>
    <w:rsid w:val="0099210C"/>
    <w:rsid w:val="00992702"/>
    <w:rsid w:val="00992B17"/>
    <w:rsid w:val="0099308C"/>
    <w:rsid w:val="009931D7"/>
    <w:rsid w:val="00993388"/>
    <w:rsid w:val="0099375D"/>
    <w:rsid w:val="00993A3B"/>
    <w:rsid w:val="00993F3B"/>
    <w:rsid w:val="00993FFB"/>
    <w:rsid w:val="0099523D"/>
    <w:rsid w:val="0099526C"/>
    <w:rsid w:val="009954AE"/>
    <w:rsid w:val="00995758"/>
    <w:rsid w:val="00995ABD"/>
    <w:rsid w:val="0099689E"/>
    <w:rsid w:val="0099744F"/>
    <w:rsid w:val="00997A63"/>
    <w:rsid w:val="00997C63"/>
    <w:rsid w:val="009A021F"/>
    <w:rsid w:val="009A0424"/>
    <w:rsid w:val="009A0577"/>
    <w:rsid w:val="009A0C74"/>
    <w:rsid w:val="009A0F68"/>
    <w:rsid w:val="009A113C"/>
    <w:rsid w:val="009A144A"/>
    <w:rsid w:val="009A2364"/>
    <w:rsid w:val="009A2B76"/>
    <w:rsid w:val="009A2D16"/>
    <w:rsid w:val="009A31B3"/>
    <w:rsid w:val="009A325D"/>
    <w:rsid w:val="009A32A2"/>
    <w:rsid w:val="009A3307"/>
    <w:rsid w:val="009A4229"/>
    <w:rsid w:val="009A4B4D"/>
    <w:rsid w:val="009A4C35"/>
    <w:rsid w:val="009A4CEB"/>
    <w:rsid w:val="009A5A2B"/>
    <w:rsid w:val="009A5C50"/>
    <w:rsid w:val="009A5CD7"/>
    <w:rsid w:val="009A5ED4"/>
    <w:rsid w:val="009A607F"/>
    <w:rsid w:val="009A647D"/>
    <w:rsid w:val="009A6EA9"/>
    <w:rsid w:val="009A704B"/>
    <w:rsid w:val="009A75DF"/>
    <w:rsid w:val="009A79DD"/>
    <w:rsid w:val="009B02E5"/>
    <w:rsid w:val="009B04AF"/>
    <w:rsid w:val="009B0BE0"/>
    <w:rsid w:val="009B0EB3"/>
    <w:rsid w:val="009B13E2"/>
    <w:rsid w:val="009B164E"/>
    <w:rsid w:val="009B1C3C"/>
    <w:rsid w:val="009B28FA"/>
    <w:rsid w:val="009B2FD7"/>
    <w:rsid w:val="009B3081"/>
    <w:rsid w:val="009B30A1"/>
    <w:rsid w:val="009B4174"/>
    <w:rsid w:val="009B4D8F"/>
    <w:rsid w:val="009B4F9E"/>
    <w:rsid w:val="009B5BCF"/>
    <w:rsid w:val="009B5D53"/>
    <w:rsid w:val="009B653D"/>
    <w:rsid w:val="009B6551"/>
    <w:rsid w:val="009B6ADF"/>
    <w:rsid w:val="009B75FF"/>
    <w:rsid w:val="009C0152"/>
    <w:rsid w:val="009C0568"/>
    <w:rsid w:val="009C0BF2"/>
    <w:rsid w:val="009C1163"/>
    <w:rsid w:val="009C137B"/>
    <w:rsid w:val="009C216A"/>
    <w:rsid w:val="009C22DC"/>
    <w:rsid w:val="009C24CB"/>
    <w:rsid w:val="009C2B66"/>
    <w:rsid w:val="009C2DA8"/>
    <w:rsid w:val="009C3531"/>
    <w:rsid w:val="009C385B"/>
    <w:rsid w:val="009C38CE"/>
    <w:rsid w:val="009C3BAD"/>
    <w:rsid w:val="009C4078"/>
    <w:rsid w:val="009C49C8"/>
    <w:rsid w:val="009C4D0E"/>
    <w:rsid w:val="009C4EC7"/>
    <w:rsid w:val="009C500D"/>
    <w:rsid w:val="009C5B08"/>
    <w:rsid w:val="009C5E7C"/>
    <w:rsid w:val="009C5EC6"/>
    <w:rsid w:val="009C6428"/>
    <w:rsid w:val="009C7012"/>
    <w:rsid w:val="009C785C"/>
    <w:rsid w:val="009D0140"/>
    <w:rsid w:val="009D0BF3"/>
    <w:rsid w:val="009D0C61"/>
    <w:rsid w:val="009D0D4C"/>
    <w:rsid w:val="009D24D3"/>
    <w:rsid w:val="009D262D"/>
    <w:rsid w:val="009D3D6D"/>
    <w:rsid w:val="009D3DEE"/>
    <w:rsid w:val="009D463A"/>
    <w:rsid w:val="009D4BCF"/>
    <w:rsid w:val="009D4F4B"/>
    <w:rsid w:val="009D59AA"/>
    <w:rsid w:val="009D60D1"/>
    <w:rsid w:val="009D6154"/>
    <w:rsid w:val="009D6845"/>
    <w:rsid w:val="009D69E4"/>
    <w:rsid w:val="009D7B24"/>
    <w:rsid w:val="009E0076"/>
    <w:rsid w:val="009E029A"/>
    <w:rsid w:val="009E03E7"/>
    <w:rsid w:val="009E05D3"/>
    <w:rsid w:val="009E1258"/>
    <w:rsid w:val="009E1BD1"/>
    <w:rsid w:val="009E25A5"/>
    <w:rsid w:val="009E2D49"/>
    <w:rsid w:val="009E3149"/>
    <w:rsid w:val="009E319D"/>
    <w:rsid w:val="009E32AB"/>
    <w:rsid w:val="009E3496"/>
    <w:rsid w:val="009E40C0"/>
    <w:rsid w:val="009E4341"/>
    <w:rsid w:val="009E4A34"/>
    <w:rsid w:val="009E5B42"/>
    <w:rsid w:val="009E5E57"/>
    <w:rsid w:val="009E5F6B"/>
    <w:rsid w:val="009E629F"/>
    <w:rsid w:val="009E6551"/>
    <w:rsid w:val="009E6FC1"/>
    <w:rsid w:val="009E7570"/>
    <w:rsid w:val="009E7FAD"/>
    <w:rsid w:val="009F022A"/>
    <w:rsid w:val="009F09FF"/>
    <w:rsid w:val="009F0BCB"/>
    <w:rsid w:val="009F12CF"/>
    <w:rsid w:val="009F130D"/>
    <w:rsid w:val="009F1329"/>
    <w:rsid w:val="009F176A"/>
    <w:rsid w:val="009F1D23"/>
    <w:rsid w:val="009F1D9A"/>
    <w:rsid w:val="009F235B"/>
    <w:rsid w:val="009F2CCD"/>
    <w:rsid w:val="009F3BD8"/>
    <w:rsid w:val="009F3F17"/>
    <w:rsid w:val="009F4325"/>
    <w:rsid w:val="009F46CE"/>
    <w:rsid w:val="009F496E"/>
    <w:rsid w:val="009F4A09"/>
    <w:rsid w:val="009F4F8A"/>
    <w:rsid w:val="009F5816"/>
    <w:rsid w:val="009F5A25"/>
    <w:rsid w:val="009F6298"/>
    <w:rsid w:val="009F7146"/>
    <w:rsid w:val="009F7FB8"/>
    <w:rsid w:val="00A00740"/>
    <w:rsid w:val="00A008F3"/>
    <w:rsid w:val="00A00935"/>
    <w:rsid w:val="00A00A84"/>
    <w:rsid w:val="00A00AC2"/>
    <w:rsid w:val="00A0135F"/>
    <w:rsid w:val="00A0176E"/>
    <w:rsid w:val="00A017DA"/>
    <w:rsid w:val="00A01BCB"/>
    <w:rsid w:val="00A024C7"/>
    <w:rsid w:val="00A02BBF"/>
    <w:rsid w:val="00A02F10"/>
    <w:rsid w:val="00A02FF6"/>
    <w:rsid w:val="00A0318D"/>
    <w:rsid w:val="00A0337E"/>
    <w:rsid w:val="00A0338F"/>
    <w:rsid w:val="00A03C42"/>
    <w:rsid w:val="00A04214"/>
    <w:rsid w:val="00A04872"/>
    <w:rsid w:val="00A0529D"/>
    <w:rsid w:val="00A05B44"/>
    <w:rsid w:val="00A05E92"/>
    <w:rsid w:val="00A06383"/>
    <w:rsid w:val="00A06731"/>
    <w:rsid w:val="00A06F4F"/>
    <w:rsid w:val="00A07650"/>
    <w:rsid w:val="00A07B29"/>
    <w:rsid w:val="00A11365"/>
    <w:rsid w:val="00A11755"/>
    <w:rsid w:val="00A11959"/>
    <w:rsid w:val="00A12060"/>
    <w:rsid w:val="00A12756"/>
    <w:rsid w:val="00A128C5"/>
    <w:rsid w:val="00A13323"/>
    <w:rsid w:val="00A13890"/>
    <w:rsid w:val="00A140A8"/>
    <w:rsid w:val="00A1421E"/>
    <w:rsid w:val="00A14273"/>
    <w:rsid w:val="00A14B70"/>
    <w:rsid w:val="00A14C64"/>
    <w:rsid w:val="00A14CCE"/>
    <w:rsid w:val="00A150EF"/>
    <w:rsid w:val="00A15640"/>
    <w:rsid w:val="00A16177"/>
    <w:rsid w:val="00A16280"/>
    <w:rsid w:val="00A169FB"/>
    <w:rsid w:val="00A16AB9"/>
    <w:rsid w:val="00A16E39"/>
    <w:rsid w:val="00A17655"/>
    <w:rsid w:val="00A1770D"/>
    <w:rsid w:val="00A178C8"/>
    <w:rsid w:val="00A20638"/>
    <w:rsid w:val="00A20728"/>
    <w:rsid w:val="00A20D5B"/>
    <w:rsid w:val="00A210B4"/>
    <w:rsid w:val="00A21D64"/>
    <w:rsid w:val="00A221ED"/>
    <w:rsid w:val="00A227B5"/>
    <w:rsid w:val="00A22E19"/>
    <w:rsid w:val="00A2300B"/>
    <w:rsid w:val="00A23033"/>
    <w:rsid w:val="00A233C4"/>
    <w:rsid w:val="00A2351D"/>
    <w:rsid w:val="00A23ACA"/>
    <w:rsid w:val="00A24270"/>
    <w:rsid w:val="00A246DC"/>
    <w:rsid w:val="00A24EB5"/>
    <w:rsid w:val="00A259E3"/>
    <w:rsid w:val="00A263E2"/>
    <w:rsid w:val="00A27194"/>
    <w:rsid w:val="00A271AA"/>
    <w:rsid w:val="00A274F9"/>
    <w:rsid w:val="00A27B5D"/>
    <w:rsid w:val="00A27D29"/>
    <w:rsid w:val="00A30396"/>
    <w:rsid w:val="00A31199"/>
    <w:rsid w:val="00A31269"/>
    <w:rsid w:val="00A31788"/>
    <w:rsid w:val="00A31897"/>
    <w:rsid w:val="00A318CE"/>
    <w:rsid w:val="00A319D4"/>
    <w:rsid w:val="00A32660"/>
    <w:rsid w:val="00A32885"/>
    <w:rsid w:val="00A329DC"/>
    <w:rsid w:val="00A329ED"/>
    <w:rsid w:val="00A32E2D"/>
    <w:rsid w:val="00A330CF"/>
    <w:rsid w:val="00A332B9"/>
    <w:rsid w:val="00A33388"/>
    <w:rsid w:val="00A33430"/>
    <w:rsid w:val="00A334A3"/>
    <w:rsid w:val="00A33810"/>
    <w:rsid w:val="00A34532"/>
    <w:rsid w:val="00A34560"/>
    <w:rsid w:val="00A34954"/>
    <w:rsid w:val="00A34C04"/>
    <w:rsid w:val="00A35339"/>
    <w:rsid w:val="00A354E8"/>
    <w:rsid w:val="00A3564D"/>
    <w:rsid w:val="00A35905"/>
    <w:rsid w:val="00A35F01"/>
    <w:rsid w:val="00A367E0"/>
    <w:rsid w:val="00A36867"/>
    <w:rsid w:val="00A36F8A"/>
    <w:rsid w:val="00A370C4"/>
    <w:rsid w:val="00A37353"/>
    <w:rsid w:val="00A402A2"/>
    <w:rsid w:val="00A40372"/>
    <w:rsid w:val="00A40807"/>
    <w:rsid w:val="00A408E3"/>
    <w:rsid w:val="00A408E9"/>
    <w:rsid w:val="00A409F2"/>
    <w:rsid w:val="00A40BC4"/>
    <w:rsid w:val="00A40D8E"/>
    <w:rsid w:val="00A4172B"/>
    <w:rsid w:val="00A41A78"/>
    <w:rsid w:val="00A41BD6"/>
    <w:rsid w:val="00A41C9E"/>
    <w:rsid w:val="00A4240B"/>
    <w:rsid w:val="00A424C2"/>
    <w:rsid w:val="00A4273B"/>
    <w:rsid w:val="00A43703"/>
    <w:rsid w:val="00A43D64"/>
    <w:rsid w:val="00A43E96"/>
    <w:rsid w:val="00A43F74"/>
    <w:rsid w:val="00A442EB"/>
    <w:rsid w:val="00A44C17"/>
    <w:rsid w:val="00A4557D"/>
    <w:rsid w:val="00A45D8E"/>
    <w:rsid w:val="00A460FE"/>
    <w:rsid w:val="00A46230"/>
    <w:rsid w:val="00A46413"/>
    <w:rsid w:val="00A47198"/>
    <w:rsid w:val="00A4733C"/>
    <w:rsid w:val="00A47868"/>
    <w:rsid w:val="00A502A0"/>
    <w:rsid w:val="00A503E5"/>
    <w:rsid w:val="00A50430"/>
    <w:rsid w:val="00A504EA"/>
    <w:rsid w:val="00A50956"/>
    <w:rsid w:val="00A50CC4"/>
    <w:rsid w:val="00A50EE9"/>
    <w:rsid w:val="00A51AB3"/>
    <w:rsid w:val="00A51F3F"/>
    <w:rsid w:val="00A53126"/>
    <w:rsid w:val="00A53C1A"/>
    <w:rsid w:val="00A53F7F"/>
    <w:rsid w:val="00A5414F"/>
    <w:rsid w:val="00A54366"/>
    <w:rsid w:val="00A54793"/>
    <w:rsid w:val="00A54D6D"/>
    <w:rsid w:val="00A54EE4"/>
    <w:rsid w:val="00A55054"/>
    <w:rsid w:val="00A556A9"/>
    <w:rsid w:val="00A557C4"/>
    <w:rsid w:val="00A55B6D"/>
    <w:rsid w:val="00A56883"/>
    <w:rsid w:val="00A56F19"/>
    <w:rsid w:val="00A56F79"/>
    <w:rsid w:val="00A56F9D"/>
    <w:rsid w:val="00A5734D"/>
    <w:rsid w:val="00A578B5"/>
    <w:rsid w:val="00A60E5C"/>
    <w:rsid w:val="00A61103"/>
    <w:rsid w:val="00A612DD"/>
    <w:rsid w:val="00A61516"/>
    <w:rsid w:val="00A620CD"/>
    <w:rsid w:val="00A629B1"/>
    <w:rsid w:val="00A63394"/>
    <w:rsid w:val="00A637B8"/>
    <w:rsid w:val="00A6442F"/>
    <w:rsid w:val="00A64456"/>
    <w:rsid w:val="00A64799"/>
    <w:rsid w:val="00A64FF7"/>
    <w:rsid w:val="00A652E5"/>
    <w:rsid w:val="00A658DB"/>
    <w:rsid w:val="00A65B9D"/>
    <w:rsid w:val="00A66561"/>
    <w:rsid w:val="00A672C8"/>
    <w:rsid w:val="00A67431"/>
    <w:rsid w:val="00A6746A"/>
    <w:rsid w:val="00A67E6D"/>
    <w:rsid w:val="00A702B1"/>
    <w:rsid w:val="00A70730"/>
    <w:rsid w:val="00A70E0C"/>
    <w:rsid w:val="00A716F1"/>
    <w:rsid w:val="00A71A97"/>
    <w:rsid w:val="00A721F7"/>
    <w:rsid w:val="00A7329C"/>
    <w:rsid w:val="00A73646"/>
    <w:rsid w:val="00A736DA"/>
    <w:rsid w:val="00A73896"/>
    <w:rsid w:val="00A73B37"/>
    <w:rsid w:val="00A7422C"/>
    <w:rsid w:val="00A743C6"/>
    <w:rsid w:val="00A743DF"/>
    <w:rsid w:val="00A74827"/>
    <w:rsid w:val="00A74B31"/>
    <w:rsid w:val="00A74F8A"/>
    <w:rsid w:val="00A7535F"/>
    <w:rsid w:val="00A7573D"/>
    <w:rsid w:val="00A75C8B"/>
    <w:rsid w:val="00A75FAB"/>
    <w:rsid w:val="00A76392"/>
    <w:rsid w:val="00A768CF"/>
    <w:rsid w:val="00A76BAE"/>
    <w:rsid w:val="00A76EE7"/>
    <w:rsid w:val="00A7700C"/>
    <w:rsid w:val="00A77103"/>
    <w:rsid w:val="00A772C1"/>
    <w:rsid w:val="00A77E00"/>
    <w:rsid w:val="00A800FC"/>
    <w:rsid w:val="00A80846"/>
    <w:rsid w:val="00A80913"/>
    <w:rsid w:val="00A81511"/>
    <w:rsid w:val="00A82532"/>
    <w:rsid w:val="00A8385E"/>
    <w:rsid w:val="00A84584"/>
    <w:rsid w:val="00A846B7"/>
    <w:rsid w:val="00A8493D"/>
    <w:rsid w:val="00A849F0"/>
    <w:rsid w:val="00A84F63"/>
    <w:rsid w:val="00A85121"/>
    <w:rsid w:val="00A854B6"/>
    <w:rsid w:val="00A85CF1"/>
    <w:rsid w:val="00A85D72"/>
    <w:rsid w:val="00A86177"/>
    <w:rsid w:val="00A8637B"/>
    <w:rsid w:val="00A870EA"/>
    <w:rsid w:val="00A87595"/>
    <w:rsid w:val="00A87751"/>
    <w:rsid w:val="00A87A25"/>
    <w:rsid w:val="00A87CBA"/>
    <w:rsid w:val="00A87E17"/>
    <w:rsid w:val="00A87E89"/>
    <w:rsid w:val="00A90898"/>
    <w:rsid w:val="00A90962"/>
    <w:rsid w:val="00A90CF0"/>
    <w:rsid w:val="00A916F1"/>
    <w:rsid w:val="00A91853"/>
    <w:rsid w:val="00A919E9"/>
    <w:rsid w:val="00A91C04"/>
    <w:rsid w:val="00A91D88"/>
    <w:rsid w:val="00A921CA"/>
    <w:rsid w:val="00A9285D"/>
    <w:rsid w:val="00A92D17"/>
    <w:rsid w:val="00A9305A"/>
    <w:rsid w:val="00A9348C"/>
    <w:rsid w:val="00A948F3"/>
    <w:rsid w:val="00A94E91"/>
    <w:rsid w:val="00A9515A"/>
    <w:rsid w:val="00A95EE2"/>
    <w:rsid w:val="00A96164"/>
    <w:rsid w:val="00A9623D"/>
    <w:rsid w:val="00A97392"/>
    <w:rsid w:val="00A974B6"/>
    <w:rsid w:val="00A979ED"/>
    <w:rsid w:val="00A97D4F"/>
    <w:rsid w:val="00A97EFC"/>
    <w:rsid w:val="00AA1029"/>
    <w:rsid w:val="00AA12DF"/>
    <w:rsid w:val="00AA17BC"/>
    <w:rsid w:val="00AA17C4"/>
    <w:rsid w:val="00AA17CE"/>
    <w:rsid w:val="00AA1F16"/>
    <w:rsid w:val="00AA2527"/>
    <w:rsid w:val="00AA3660"/>
    <w:rsid w:val="00AA3898"/>
    <w:rsid w:val="00AA3F43"/>
    <w:rsid w:val="00AA44D2"/>
    <w:rsid w:val="00AA47E7"/>
    <w:rsid w:val="00AA4E3B"/>
    <w:rsid w:val="00AA5B15"/>
    <w:rsid w:val="00AA5D73"/>
    <w:rsid w:val="00AA5F08"/>
    <w:rsid w:val="00AA66A4"/>
    <w:rsid w:val="00AA6DBB"/>
    <w:rsid w:val="00AA7052"/>
    <w:rsid w:val="00AA706C"/>
    <w:rsid w:val="00AA70FF"/>
    <w:rsid w:val="00AA77DA"/>
    <w:rsid w:val="00AA7B02"/>
    <w:rsid w:val="00AA7DCA"/>
    <w:rsid w:val="00AB0E9F"/>
    <w:rsid w:val="00AB139D"/>
    <w:rsid w:val="00AB1629"/>
    <w:rsid w:val="00AB1BD4"/>
    <w:rsid w:val="00AB1D19"/>
    <w:rsid w:val="00AB2A0C"/>
    <w:rsid w:val="00AB2F7A"/>
    <w:rsid w:val="00AB328A"/>
    <w:rsid w:val="00AB3764"/>
    <w:rsid w:val="00AB45E1"/>
    <w:rsid w:val="00AB4672"/>
    <w:rsid w:val="00AB4691"/>
    <w:rsid w:val="00AB4765"/>
    <w:rsid w:val="00AB4F38"/>
    <w:rsid w:val="00AB4FDA"/>
    <w:rsid w:val="00AB5612"/>
    <w:rsid w:val="00AB5A5E"/>
    <w:rsid w:val="00AB5E23"/>
    <w:rsid w:val="00AB626A"/>
    <w:rsid w:val="00AB6A1B"/>
    <w:rsid w:val="00AB6AF7"/>
    <w:rsid w:val="00AB6DC7"/>
    <w:rsid w:val="00AB6E82"/>
    <w:rsid w:val="00AB7BE7"/>
    <w:rsid w:val="00AB7D05"/>
    <w:rsid w:val="00AC02A8"/>
    <w:rsid w:val="00AC058E"/>
    <w:rsid w:val="00AC0FE5"/>
    <w:rsid w:val="00AC14BC"/>
    <w:rsid w:val="00AC21D5"/>
    <w:rsid w:val="00AC296C"/>
    <w:rsid w:val="00AC2A4E"/>
    <w:rsid w:val="00AC2E32"/>
    <w:rsid w:val="00AC2F95"/>
    <w:rsid w:val="00AC2FE7"/>
    <w:rsid w:val="00AC30D9"/>
    <w:rsid w:val="00AC446F"/>
    <w:rsid w:val="00AC4A18"/>
    <w:rsid w:val="00AC4C45"/>
    <w:rsid w:val="00AC4C50"/>
    <w:rsid w:val="00AC4F01"/>
    <w:rsid w:val="00AC53BE"/>
    <w:rsid w:val="00AC5C5F"/>
    <w:rsid w:val="00AC6041"/>
    <w:rsid w:val="00AC6239"/>
    <w:rsid w:val="00AC6500"/>
    <w:rsid w:val="00AC6926"/>
    <w:rsid w:val="00AC6932"/>
    <w:rsid w:val="00AC6BFE"/>
    <w:rsid w:val="00AC70FD"/>
    <w:rsid w:val="00AC7846"/>
    <w:rsid w:val="00AC7A15"/>
    <w:rsid w:val="00AC7AB2"/>
    <w:rsid w:val="00AC7EB1"/>
    <w:rsid w:val="00AD07EE"/>
    <w:rsid w:val="00AD0A9E"/>
    <w:rsid w:val="00AD130E"/>
    <w:rsid w:val="00AD2DC3"/>
    <w:rsid w:val="00AD2E1A"/>
    <w:rsid w:val="00AD3536"/>
    <w:rsid w:val="00AD3E24"/>
    <w:rsid w:val="00AD4824"/>
    <w:rsid w:val="00AD4A24"/>
    <w:rsid w:val="00AD4CED"/>
    <w:rsid w:val="00AD657D"/>
    <w:rsid w:val="00AD6F3B"/>
    <w:rsid w:val="00AD7371"/>
    <w:rsid w:val="00AD795E"/>
    <w:rsid w:val="00AE0743"/>
    <w:rsid w:val="00AE0EF5"/>
    <w:rsid w:val="00AE0F7E"/>
    <w:rsid w:val="00AE11DB"/>
    <w:rsid w:val="00AE134C"/>
    <w:rsid w:val="00AE136C"/>
    <w:rsid w:val="00AE14BB"/>
    <w:rsid w:val="00AE2201"/>
    <w:rsid w:val="00AE273A"/>
    <w:rsid w:val="00AE276B"/>
    <w:rsid w:val="00AE2790"/>
    <w:rsid w:val="00AE2818"/>
    <w:rsid w:val="00AE29FC"/>
    <w:rsid w:val="00AE2CBB"/>
    <w:rsid w:val="00AE2EA6"/>
    <w:rsid w:val="00AE32C4"/>
    <w:rsid w:val="00AE38B2"/>
    <w:rsid w:val="00AE3DF2"/>
    <w:rsid w:val="00AE4063"/>
    <w:rsid w:val="00AE45AA"/>
    <w:rsid w:val="00AE466C"/>
    <w:rsid w:val="00AE4BD6"/>
    <w:rsid w:val="00AE4C3E"/>
    <w:rsid w:val="00AE4E7E"/>
    <w:rsid w:val="00AE50C4"/>
    <w:rsid w:val="00AE5222"/>
    <w:rsid w:val="00AE67DC"/>
    <w:rsid w:val="00AE6820"/>
    <w:rsid w:val="00AE6990"/>
    <w:rsid w:val="00AE6A52"/>
    <w:rsid w:val="00AE6C7F"/>
    <w:rsid w:val="00AE7129"/>
    <w:rsid w:val="00AF0150"/>
    <w:rsid w:val="00AF070A"/>
    <w:rsid w:val="00AF07DD"/>
    <w:rsid w:val="00AF0BC8"/>
    <w:rsid w:val="00AF0BF0"/>
    <w:rsid w:val="00AF0CCC"/>
    <w:rsid w:val="00AF0F47"/>
    <w:rsid w:val="00AF1168"/>
    <w:rsid w:val="00AF1358"/>
    <w:rsid w:val="00AF1AD5"/>
    <w:rsid w:val="00AF1D90"/>
    <w:rsid w:val="00AF2C0F"/>
    <w:rsid w:val="00AF4432"/>
    <w:rsid w:val="00AF468C"/>
    <w:rsid w:val="00AF4AC0"/>
    <w:rsid w:val="00AF5459"/>
    <w:rsid w:val="00AF562E"/>
    <w:rsid w:val="00AF58AE"/>
    <w:rsid w:val="00AF6426"/>
    <w:rsid w:val="00AF6688"/>
    <w:rsid w:val="00AF6B37"/>
    <w:rsid w:val="00AF6E98"/>
    <w:rsid w:val="00AF6F04"/>
    <w:rsid w:val="00AF738E"/>
    <w:rsid w:val="00AF762B"/>
    <w:rsid w:val="00AF7653"/>
    <w:rsid w:val="00AF7D78"/>
    <w:rsid w:val="00B003D9"/>
    <w:rsid w:val="00B008B4"/>
    <w:rsid w:val="00B01AD6"/>
    <w:rsid w:val="00B01B2B"/>
    <w:rsid w:val="00B01EF9"/>
    <w:rsid w:val="00B0225D"/>
    <w:rsid w:val="00B023E9"/>
    <w:rsid w:val="00B02D3F"/>
    <w:rsid w:val="00B03770"/>
    <w:rsid w:val="00B0472C"/>
    <w:rsid w:val="00B0510F"/>
    <w:rsid w:val="00B05582"/>
    <w:rsid w:val="00B058D7"/>
    <w:rsid w:val="00B05B13"/>
    <w:rsid w:val="00B05B81"/>
    <w:rsid w:val="00B0651C"/>
    <w:rsid w:val="00B0686E"/>
    <w:rsid w:val="00B06BEA"/>
    <w:rsid w:val="00B07184"/>
    <w:rsid w:val="00B073DE"/>
    <w:rsid w:val="00B074B6"/>
    <w:rsid w:val="00B07BAE"/>
    <w:rsid w:val="00B07BDC"/>
    <w:rsid w:val="00B07F4E"/>
    <w:rsid w:val="00B1056C"/>
    <w:rsid w:val="00B10812"/>
    <w:rsid w:val="00B10FEF"/>
    <w:rsid w:val="00B11449"/>
    <w:rsid w:val="00B119C5"/>
    <w:rsid w:val="00B11D07"/>
    <w:rsid w:val="00B1219B"/>
    <w:rsid w:val="00B12335"/>
    <w:rsid w:val="00B126CF"/>
    <w:rsid w:val="00B12A26"/>
    <w:rsid w:val="00B12AA3"/>
    <w:rsid w:val="00B137C3"/>
    <w:rsid w:val="00B138F8"/>
    <w:rsid w:val="00B148A3"/>
    <w:rsid w:val="00B14E68"/>
    <w:rsid w:val="00B152B0"/>
    <w:rsid w:val="00B15657"/>
    <w:rsid w:val="00B159CE"/>
    <w:rsid w:val="00B15C2E"/>
    <w:rsid w:val="00B15E39"/>
    <w:rsid w:val="00B16079"/>
    <w:rsid w:val="00B169A0"/>
    <w:rsid w:val="00B16D24"/>
    <w:rsid w:val="00B16EB7"/>
    <w:rsid w:val="00B17058"/>
    <w:rsid w:val="00B17483"/>
    <w:rsid w:val="00B179EC"/>
    <w:rsid w:val="00B17DAA"/>
    <w:rsid w:val="00B208DC"/>
    <w:rsid w:val="00B20BD6"/>
    <w:rsid w:val="00B212F9"/>
    <w:rsid w:val="00B21745"/>
    <w:rsid w:val="00B2213B"/>
    <w:rsid w:val="00B22261"/>
    <w:rsid w:val="00B22701"/>
    <w:rsid w:val="00B2324A"/>
    <w:rsid w:val="00B233AD"/>
    <w:rsid w:val="00B2358F"/>
    <w:rsid w:val="00B23B2F"/>
    <w:rsid w:val="00B23B9E"/>
    <w:rsid w:val="00B24423"/>
    <w:rsid w:val="00B24667"/>
    <w:rsid w:val="00B2468D"/>
    <w:rsid w:val="00B24869"/>
    <w:rsid w:val="00B24E34"/>
    <w:rsid w:val="00B25047"/>
    <w:rsid w:val="00B25449"/>
    <w:rsid w:val="00B255A8"/>
    <w:rsid w:val="00B259D3"/>
    <w:rsid w:val="00B25B3B"/>
    <w:rsid w:val="00B25E90"/>
    <w:rsid w:val="00B26268"/>
    <w:rsid w:val="00B26922"/>
    <w:rsid w:val="00B2717F"/>
    <w:rsid w:val="00B272B6"/>
    <w:rsid w:val="00B27698"/>
    <w:rsid w:val="00B27B3F"/>
    <w:rsid w:val="00B3009D"/>
    <w:rsid w:val="00B3035D"/>
    <w:rsid w:val="00B30D0D"/>
    <w:rsid w:val="00B3103D"/>
    <w:rsid w:val="00B31292"/>
    <w:rsid w:val="00B316A2"/>
    <w:rsid w:val="00B31728"/>
    <w:rsid w:val="00B328B5"/>
    <w:rsid w:val="00B32EB7"/>
    <w:rsid w:val="00B32F53"/>
    <w:rsid w:val="00B330B5"/>
    <w:rsid w:val="00B33207"/>
    <w:rsid w:val="00B33228"/>
    <w:rsid w:val="00B3353A"/>
    <w:rsid w:val="00B33DD6"/>
    <w:rsid w:val="00B3402E"/>
    <w:rsid w:val="00B34601"/>
    <w:rsid w:val="00B34F97"/>
    <w:rsid w:val="00B35232"/>
    <w:rsid w:val="00B35521"/>
    <w:rsid w:val="00B3570E"/>
    <w:rsid w:val="00B359A6"/>
    <w:rsid w:val="00B35D55"/>
    <w:rsid w:val="00B36681"/>
    <w:rsid w:val="00B36766"/>
    <w:rsid w:val="00B3682D"/>
    <w:rsid w:val="00B36F10"/>
    <w:rsid w:val="00B37662"/>
    <w:rsid w:val="00B37966"/>
    <w:rsid w:val="00B37F4E"/>
    <w:rsid w:val="00B400BE"/>
    <w:rsid w:val="00B40265"/>
    <w:rsid w:val="00B40EC3"/>
    <w:rsid w:val="00B41A7B"/>
    <w:rsid w:val="00B41A94"/>
    <w:rsid w:val="00B41DB6"/>
    <w:rsid w:val="00B41F08"/>
    <w:rsid w:val="00B41F21"/>
    <w:rsid w:val="00B41FA5"/>
    <w:rsid w:val="00B425C7"/>
    <w:rsid w:val="00B42776"/>
    <w:rsid w:val="00B428ED"/>
    <w:rsid w:val="00B4317A"/>
    <w:rsid w:val="00B43DF3"/>
    <w:rsid w:val="00B43F9B"/>
    <w:rsid w:val="00B44045"/>
    <w:rsid w:val="00B44D75"/>
    <w:rsid w:val="00B44E7E"/>
    <w:rsid w:val="00B45136"/>
    <w:rsid w:val="00B45404"/>
    <w:rsid w:val="00B454EA"/>
    <w:rsid w:val="00B458C5"/>
    <w:rsid w:val="00B45FA1"/>
    <w:rsid w:val="00B46A01"/>
    <w:rsid w:val="00B46C21"/>
    <w:rsid w:val="00B47038"/>
    <w:rsid w:val="00B47409"/>
    <w:rsid w:val="00B47926"/>
    <w:rsid w:val="00B47946"/>
    <w:rsid w:val="00B47986"/>
    <w:rsid w:val="00B50052"/>
    <w:rsid w:val="00B512F2"/>
    <w:rsid w:val="00B516B4"/>
    <w:rsid w:val="00B51B81"/>
    <w:rsid w:val="00B5201A"/>
    <w:rsid w:val="00B5371B"/>
    <w:rsid w:val="00B53A01"/>
    <w:rsid w:val="00B544CD"/>
    <w:rsid w:val="00B54D19"/>
    <w:rsid w:val="00B55500"/>
    <w:rsid w:val="00B5558F"/>
    <w:rsid w:val="00B55655"/>
    <w:rsid w:val="00B55A53"/>
    <w:rsid w:val="00B55D36"/>
    <w:rsid w:val="00B55EB0"/>
    <w:rsid w:val="00B56CA9"/>
    <w:rsid w:val="00B56E4B"/>
    <w:rsid w:val="00B573E3"/>
    <w:rsid w:val="00B57430"/>
    <w:rsid w:val="00B600D5"/>
    <w:rsid w:val="00B60577"/>
    <w:rsid w:val="00B60C23"/>
    <w:rsid w:val="00B610F1"/>
    <w:rsid w:val="00B6171A"/>
    <w:rsid w:val="00B61D1F"/>
    <w:rsid w:val="00B61F7F"/>
    <w:rsid w:val="00B62E44"/>
    <w:rsid w:val="00B6373F"/>
    <w:rsid w:val="00B63A27"/>
    <w:rsid w:val="00B63D36"/>
    <w:rsid w:val="00B63FCB"/>
    <w:rsid w:val="00B641CC"/>
    <w:rsid w:val="00B64709"/>
    <w:rsid w:val="00B64C47"/>
    <w:rsid w:val="00B65472"/>
    <w:rsid w:val="00B65B45"/>
    <w:rsid w:val="00B65F82"/>
    <w:rsid w:val="00B66029"/>
    <w:rsid w:val="00B66258"/>
    <w:rsid w:val="00B66ABD"/>
    <w:rsid w:val="00B66BA4"/>
    <w:rsid w:val="00B66BA9"/>
    <w:rsid w:val="00B66C79"/>
    <w:rsid w:val="00B67A7B"/>
    <w:rsid w:val="00B67ED6"/>
    <w:rsid w:val="00B7122D"/>
    <w:rsid w:val="00B712B4"/>
    <w:rsid w:val="00B72423"/>
    <w:rsid w:val="00B725DA"/>
    <w:rsid w:val="00B72619"/>
    <w:rsid w:val="00B72824"/>
    <w:rsid w:val="00B72F62"/>
    <w:rsid w:val="00B733A0"/>
    <w:rsid w:val="00B7382A"/>
    <w:rsid w:val="00B739A1"/>
    <w:rsid w:val="00B73A78"/>
    <w:rsid w:val="00B73C3E"/>
    <w:rsid w:val="00B7493B"/>
    <w:rsid w:val="00B75148"/>
    <w:rsid w:val="00B751C3"/>
    <w:rsid w:val="00B7564F"/>
    <w:rsid w:val="00B75EF3"/>
    <w:rsid w:val="00B76664"/>
    <w:rsid w:val="00B767E6"/>
    <w:rsid w:val="00B770B5"/>
    <w:rsid w:val="00B77272"/>
    <w:rsid w:val="00B77520"/>
    <w:rsid w:val="00B802AF"/>
    <w:rsid w:val="00B808D7"/>
    <w:rsid w:val="00B80CE3"/>
    <w:rsid w:val="00B8100A"/>
    <w:rsid w:val="00B811D3"/>
    <w:rsid w:val="00B81352"/>
    <w:rsid w:val="00B813F8"/>
    <w:rsid w:val="00B81949"/>
    <w:rsid w:val="00B81C87"/>
    <w:rsid w:val="00B81D15"/>
    <w:rsid w:val="00B8240D"/>
    <w:rsid w:val="00B82449"/>
    <w:rsid w:val="00B825BB"/>
    <w:rsid w:val="00B82F9A"/>
    <w:rsid w:val="00B830CF"/>
    <w:rsid w:val="00B835DB"/>
    <w:rsid w:val="00B8371E"/>
    <w:rsid w:val="00B83B37"/>
    <w:rsid w:val="00B8408A"/>
    <w:rsid w:val="00B84C5D"/>
    <w:rsid w:val="00B85097"/>
    <w:rsid w:val="00B85581"/>
    <w:rsid w:val="00B8580F"/>
    <w:rsid w:val="00B86EDB"/>
    <w:rsid w:val="00B87091"/>
    <w:rsid w:val="00B87149"/>
    <w:rsid w:val="00B87218"/>
    <w:rsid w:val="00B87B1B"/>
    <w:rsid w:val="00B87C2A"/>
    <w:rsid w:val="00B90E60"/>
    <w:rsid w:val="00B90F5D"/>
    <w:rsid w:val="00B912F4"/>
    <w:rsid w:val="00B91655"/>
    <w:rsid w:val="00B918F2"/>
    <w:rsid w:val="00B91A61"/>
    <w:rsid w:val="00B91CD1"/>
    <w:rsid w:val="00B91D52"/>
    <w:rsid w:val="00B92944"/>
    <w:rsid w:val="00B92C26"/>
    <w:rsid w:val="00B931D5"/>
    <w:rsid w:val="00B932C4"/>
    <w:rsid w:val="00B933EB"/>
    <w:rsid w:val="00B93418"/>
    <w:rsid w:val="00B936F3"/>
    <w:rsid w:val="00B93717"/>
    <w:rsid w:val="00B93F73"/>
    <w:rsid w:val="00B94C12"/>
    <w:rsid w:val="00B953AE"/>
    <w:rsid w:val="00B9548E"/>
    <w:rsid w:val="00B95C51"/>
    <w:rsid w:val="00B960A2"/>
    <w:rsid w:val="00B960D2"/>
    <w:rsid w:val="00B9683C"/>
    <w:rsid w:val="00B97476"/>
    <w:rsid w:val="00B9752C"/>
    <w:rsid w:val="00B977E2"/>
    <w:rsid w:val="00BA009A"/>
    <w:rsid w:val="00BA02CD"/>
    <w:rsid w:val="00BA091B"/>
    <w:rsid w:val="00BA1BBC"/>
    <w:rsid w:val="00BA1C86"/>
    <w:rsid w:val="00BA2283"/>
    <w:rsid w:val="00BA2438"/>
    <w:rsid w:val="00BA243A"/>
    <w:rsid w:val="00BA295D"/>
    <w:rsid w:val="00BA2BB0"/>
    <w:rsid w:val="00BA2D3B"/>
    <w:rsid w:val="00BA3162"/>
    <w:rsid w:val="00BA3310"/>
    <w:rsid w:val="00BA3DD1"/>
    <w:rsid w:val="00BA406D"/>
    <w:rsid w:val="00BA433E"/>
    <w:rsid w:val="00BA48D8"/>
    <w:rsid w:val="00BA4947"/>
    <w:rsid w:val="00BA4EC4"/>
    <w:rsid w:val="00BA578C"/>
    <w:rsid w:val="00BA5B00"/>
    <w:rsid w:val="00BA5BA1"/>
    <w:rsid w:val="00BA5E74"/>
    <w:rsid w:val="00BA62A1"/>
    <w:rsid w:val="00BA62B3"/>
    <w:rsid w:val="00BA6492"/>
    <w:rsid w:val="00BA68A8"/>
    <w:rsid w:val="00BA6964"/>
    <w:rsid w:val="00BA7320"/>
    <w:rsid w:val="00BB10B2"/>
    <w:rsid w:val="00BB1889"/>
    <w:rsid w:val="00BB1FCE"/>
    <w:rsid w:val="00BB2CEC"/>
    <w:rsid w:val="00BB32AF"/>
    <w:rsid w:val="00BB3B4F"/>
    <w:rsid w:val="00BB3C92"/>
    <w:rsid w:val="00BB3D6C"/>
    <w:rsid w:val="00BB3DA9"/>
    <w:rsid w:val="00BB4248"/>
    <w:rsid w:val="00BB47D0"/>
    <w:rsid w:val="00BB4CCA"/>
    <w:rsid w:val="00BB51DF"/>
    <w:rsid w:val="00BB53D3"/>
    <w:rsid w:val="00BB54F3"/>
    <w:rsid w:val="00BB55C3"/>
    <w:rsid w:val="00BB6720"/>
    <w:rsid w:val="00BB6D80"/>
    <w:rsid w:val="00BB7481"/>
    <w:rsid w:val="00BB7896"/>
    <w:rsid w:val="00BB7AC1"/>
    <w:rsid w:val="00BB7C9A"/>
    <w:rsid w:val="00BC054C"/>
    <w:rsid w:val="00BC1F36"/>
    <w:rsid w:val="00BC2249"/>
    <w:rsid w:val="00BC227D"/>
    <w:rsid w:val="00BC2F78"/>
    <w:rsid w:val="00BC3160"/>
    <w:rsid w:val="00BC3503"/>
    <w:rsid w:val="00BC37C8"/>
    <w:rsid w:val="00BC3990"/>
    <w:rsid w:val="00BC3CE1"/>
    <w:rsid w:val="00BC5102"/>
    <w:rsid w:val="00BC511F"/>
    <w:rsid w:val="00BC5180"/>
    <w:rsid w:val="00BC537E"/>
    <w:rsid w:val="00BC5CB0"/>
    <w:rsid w:val="00BC5DFD"/>
    <w:rsid w:val="00BC61B4"/>
    <w:rsid w:val="00BC630B"/>
    <w:rsid w:val="00BC636F"/>
    <w:rsid w:val="00BC6692"/>
    <w:rsid w:val="00BC66EC"/>
    <w:rsid w:val="00BC6E09"/>
    <w:rsid w:val="00BD011C"/>
    <w:rsid w:val="00BD09DA"/>
    <w:rsid w:val="00BD0D04"/>
    <w:rsid w:val="00BD0F6C"/>
    <w:rsid w:val="00BD10B3"/>
    <w:rsid w:val="00BD17C3"/>
    <w:rsid w:val="00BD1ABE"/>
    <w:rsid w:val="00BD1E51"/>
    <w:rsid w:val="00BD231D"/>
    <w:rsid w:val="00BD2427"/>
    <w:rsid w:val="00BD2591"/>
    <w:rsid w:val="00BD2597"/>
    <w:rsid w:val="00BD25CC"/>
    <w:rsid w:val="00BD27E1"/>
    <w:rsid w:val="00BD2D5D"/>
    <w:rsid w:val="00BD3246"/>
    <w:rsid w:val="00BD3445"/>
    <w:rsid w:val="00BD3873"/>
    <w:rsid w:val="00BD3982"/>
    <w:rsid w:val="00BD3A24"/>
    <w:rsid w:val="00BD43BF"/>
    <w:rsid w:val="00BD4FCA"/>
    <w:rsid w:val="00BD546D"/>
    <w:rsid w:val="00BD5479"/>
    <w:rsid w:val="00BD689B"/>
    <w:rsid w:val="00BD6CB2"/>
    <w:rsid w:val="00BD6D45"/>
    <w:rsid w:val="00BD7450"/>
    <w:rsid w:val="00BD76BF"/>
    <w:rsid w:val="00BD7782"/>
    <w:rsid w:val="00BD7A62"/>
    <w:rsid w:val="00BD7B5B"/>
    <w:rsid w:val="00BD7DC1"/>
    <w:rsid w:val="00BE043E"/>
    <w:rsid w:val="00BE06B7"/>
    <w:rsid w:val="00BE0798"/>
    <w:rsid w:val="00BE092A"/>
    <w:rsid w:val="00BE0A4B"/>
    <w:rsid w:val="00BE14C7"/>
    <w:rsid w:val="00BE177E"/>
    <w:rsid w:val="00BE1FE6"/>
    <w:rsid w:val="00BE2544"/>
    <w:rsid w:val="00BE2B99"/>
    <w:rsid w:val="00BE3642"/>
    <w:rsid w:val="00BE3774"/>
    <w:rsid w:val="00BE3B42"/>
    <w:rsid w:val="00BE463C"/>
    <w:rsid w:val="00BE495E"/>
    <w:rsid w:val="00BE5612"/>
    <w:rsid w:val="00BE5A2E"/>
    <w:rsid w:val="00BE6740"/>
    <w:rsid w:val="00BE6B65"/>
    <w:rsid w:val="00BE6FF4"/>
    <w:rsid w:val="00BE7101"/>
    <w:rsid w:val="00BE76EF"/>
    <w:rsid w:val="00BE79EF"/>
    <w:rsid w:val="00BE7D14"/>
    <w:rsid w:val="00BE7DD9"/>
    <w:rsid w:val="00BF034A"/>
    <w:rsid w:val="00BF0476"/>
    <w:rsid w:val="00BF0A11"/>
    <w:rsid w:val="00BF0AF2"/>
    <w:rsid w:val="00BF0E3C"/>
    <w:rsid w:val="00BF1078"/>
    <w:rsid w:val="00BF12CC"/>
    <w:rsid w:val="00BF144D"/>
    <w:rsid w:val="00BF148F"/>
    <w:rsid w:val="00BF1CBF"/>
    <w:rsid w:val="00BF2437"/>
    <w:rsid w:val="00BF3692"/>
    <w:rsid w:val="00BF4F26"/>
    <w:rsid w:val="00BF56F3"/>
    <w:rsid w:val="00BF57BA"/>
    <w:rsid w:val="00BF59AF"/>
    <w:rsid w:val="00BF5B20"/>
    <w:rsid w:val="00BF5BF9"/>
    <w:rsid w:val="00BF65DA"/>
    <w:rsid w:val="00BF69E3"/>
    <w:rsid w:val="00BF706F"/>
    <w:rsid w:val="00BF7E63"/>
    <w:rsid w:val="00C0009A"/>
    <w:rsid w:val="00C003BF"/>
    <w:rsid w:val="00C007F2"/>
    <w:rsid w:val="00C00BBF"/>
    <w:rsid w:val="00C0114D"/>
    <w:rsid w:val="00C01910"/>
    <w:rsid w:val="00C0198F"/>
    <w:rsid w:val="00C01F65"/>
    <w:rsid w:val="00C02169"/>
    <w:rsid w:val="00C030FD"/>
    <w:rsid w:val="00C03273"/>
    <w:rsid w:val="00C0328E"/>
    <w:rsid w:val="00C032F2"/>
    <w:rsid w:val="00C033FD"/>
    <w:rsid w:val="00C03571"/>
    <w:rsid w:val="00C03A33"/>
    <w:rsid w:val="00C0430B"/>
    <w:rsid w:val="00C04735"/>
    <w:rsid w:val="00C04CBF"/>
    <w:rsid w:val="00C04D99"/>
    <w:rsid w:val="00C06386"/>
    <w:rsid w:val="00C063C4"/>
    <w:rsid w:val="00C074C5"/>
    <w:rsid w:val="00C1050A"/>
    <w:rsid w:val="00C10773"/>
    <w:rsid w:val="00C108CB"/>
    <w:rsid w:val="00C1149B"/>
    <w:rsid w:val="00C11801"/>
    <w:rsid w:val="00C11F58"/>
    <w:rsid w:val="00C122BD"/>
    <w:rsid w:val="00C1352E"/>
    <w:rsid w:val="00C13748"/>
    <w:rsid w:val="00C14136"/>
    <w:rsid w:val="00C14455"/>
    <w:rsid w:val="00C14765"/>
    <w:rsid w:val="00C14C6A"/>
    <w:rsid w:val="00C152DC"/>
    <w:rsid w:val="00C15966"/>
    <w:rsid w:val="00C15CA3"/>
    <w:rsid w:val="00C15CA5"/>
    <w:rsid w:val="00C16234"/>
    <w:rsid w:val="00C164F6"/>
    <w:rsid w:val="00C16833"/>
    <w:rsid w:val="00C17070"/>
    <w:rsid w:val="00C17550"/>
    <w:rsid w:val="00C175B1"/>
    <w:rsid w:val="00C1795F"/>
    <w:rsid w:val="00C17E1C"/>
    <w:rsid w:val="00C20482"/>
    <w:rsid w:val="00C2074C"/>
    <w:rsid w:val="00C20941"/>
    <w:rsid w:val="00C20F91"/>
    <w:rsid w:val="00C21230"/>
    <w:rsid w:val="00C21413"/>
    <w:rsid w:val="00C22984"/>
    <w:rsid w:val="00C22BC7"/>
    <w:rsid w:val="00C22EAD"/>
    <w:rsid w:val="00C22F36"/>
    <w:rsid w:val="00C2314C"/>
    <w:rsid w:val="00C237E4"/>
    <w:rsid w:val="00C2384B"/>
    <w:rsid w:val="00C23BAB"/>
    <w:rsid w:val="00C24FDA"/>
    <w:rsid w:val="00C25A7E"/>
    <w:rsid w:val="00C25B46"/>
    <w:rsid w:val="00C25CB5"/>
    <w:rsid w:val="00C25F6F"/>
    <w:rsid w:val="00C25F82"/>
    <w:rsid w:val="00C26973"/>
    <w:rsid w:val="00C269CB"/>
    <w:rsid w:val="00C2716B"/>
    <w:rsid w:val="00C27365"/>
    <w:rsid w:val="00C27976"/>
    <w:rsid w:val="00C27F50"/>
    <w:rsid w:val="00C30284"/>
    <w:rsid w:val="00C30632"/>
    <w:rsid w:val="00C307AB"/>
    <w:rsid w:val="00C308CD"/>
    <w:rsid w:val="00C30D11"/>
    <w:rsid w:val="00C30E27"/>
    <w:rsid w:val="00C312D4"/>
    <w:rsid w:val="00C31BF7"/>
    <w:rsid w:val="00C31FE6"/>
    <w:rsid w:val="00C32709"/>
    <w:rsid w:val="00C32FC7"/>
    <w:rsid w:val="00C335A0"/>
    <w:rsid w:val="00C33822"/>
    <w:rsid w:val="00C33EAC"/>
    <w:rsid w:val="00C34302"/>
    <w:rsid w:val="00C3476F"/>
    <w:rsid w:val="00C354BC"/>
    <w:rsid w:val="00C360AE"/>
    <w:rsid w:val="00C36743"/>
    <w:rsid w:val="00C37185"/>
    <w:rsid w:val="00C37197"/>
    <w:rsid w:val="00C37453"/>
    <w:rsid w:val="00C40506"/>
    <w:rsid w:val="00C41401"/>
    <w:rsid w:val="00C4183E"/>
    <w:rsid w:val="00C4198F"/>
    <w:rsid w:val="00C41DC8"/>
    <w:rsid w:val="00C42283"/>
    <w:rsid w:val="00C423F2"/>
    <w:rsid w:val="00C42E11"/>
    <w:rsid w:val="00C42F2A"/>
    <w:rsid w:val="00C438FF"/>
    <w:rsid w:val="00C4393F"/>
    <w:rsid w:val="00C4415F"/>
    <w:rsid w:val="00C44A14"/>
    <w:rsid w:val="00C4545F"/>
    <w:rsid w:val="00C46065"/>
    <w:rsid w:val="00C466F4"/>
    <w:rsid w:val="00C47478"/>
    <w:rsid w:val="00C4748F"/>
    <w:rsid w:val="00C47B59"/>
    <w:rsid w:val="00C47F2F"/>
    <w:rsid w:val="00C502E5"/>
    <w:rsid w:val="00C507CB"/>
    <w:rsid w:val="00C508B2"/>
    <w:rsid w:val="00C51946"/>
    <w:rsid w:val="00C51B0D"/>
    <w:rsid w:val="00C52041"/>
    <w:rsid w:val="00C5237D"/>
    <w:rsid w:val="00C523D2"/>
    <w:rsid w:val="00C526F3"/>
    <w:rsid w:val="00C52978"/>
    <w:rsid w:val="00C52BB3"/>
    <w:rsid w:val="00C532A2"/>
    <w:rsid w:val="00C53FB0"/>
    <w:rsid w:val="00C54327"/>
    <w:rsid w:val="00C5435A"/>
    <w:rsid w:val="00C54685"/>
    <w:rsid w:val="00C54772"/>
    <w:rsid w:val="00C54ACE"/>
    <w:rsid w:val="00C55093"/>
    <w:rsid w:val="00C55197"/>
    <w:rsid w:val="00C56757"/>
    <w:rsid w:val="00C56BD3"/>
    <w:rsid w:val="00C5724A"/>
    <w:rsid w:val="00C576F1"/>
    <w:rsid w:val="00C5773D"/>
    <w:rsid w:val="00C57BCF"/>
    <w:rsid w:val="00C603FD"/>
    <w:rsid w:val="00C60C46"/>
    <w:rsid w:val="00C614B2"/>
    <w:rsid w:val="00C6211C"/>
    <w:rsid w:val="00C62273"/>
    <w:rsid w:val="00C62A0C"/>
    <w:rsid w:val="00C62A0E"/>
    <w:rsid w:val="00C62A8B"/>
    <w:rsid w:val="00C63624"/>
    <w:rsid w:val="00C63E5D"/>
    <w:rsid w:val="00C6411A"/>
    <w:rsid w:val="00C64325"/>
    <w:rsid w:val="00C64E8B"/>
    <w:rsid w:val="00C6527A"/>
    <w:rsid w:val="00C65FB8"/>
    <w:rsid w:val="00C663D9"/>
    <w:rsid w:val="00C67FBF"/>
    <w:rsid w:val="00C7055B"/>
    <w:rsid w:val="00C711BA"/>
    <w:rsid w:val="00C715DB"/>
    <w:rsid w:val="00C718E8"/>
    <w:rsid w:val="00C71E3C"/>
    <w:rsid w:val="00C72158"/>
    <w:rsid w:val="00C72383"/>
    <w:rsid w:val="00C72654"/>
    <w:rsid w:val="00C734F2"/>
    <w:rsid w:val="00C73680"/>
    <w:rsid w:val="00C737A0"/>
    <w:rsid w:val="00C741B0"/>
    <w:rsid w:val="00C74D96"/>
    <w:rsid w:val="00C7512B"/>
    <w:rsid w:val="00C751A6"/>
    <w:rsid w:val="00C75F99"/>
    <w:rsid w:val="00C76363"/>
    <w:rsid w:val="00C765F3"/>
    <w:rsid w:val="00C767C2"/>
    <w:rsid w:val="00C77443"/>
    <w:rsid w:val="00C77730"/>
    <w:rsid w:val="00C77B5A"/>
    <w:rsid w:val="00C77DE7"/>
    <w:rsid w:val="00C80E0D"/>
    <w:rsid w:val="00C81B9C"/>
    <w:rsid w:val="00C81CD9"/>
    <w:rsid w:val="00C82067"/>
    <w:rsid w:val="00C8240C"/>
    <w:rsid w:val="00C82620"/>
    <w:rsid w:val="00C82683"/>
    <w:rsid w:val="00C826FA"/>
    <w:rsid w:val="00C82B69"/>
    <w:rsid w:val="00C83737"/>
    <w:rsid w:val="00C8451A"/>
    <w:rsid w:val="00C8476C"/>
    <w:rsid w:val="00C84C70"/>
    <w:rsid w:val="00C84E3C"/>
    <w:rsid w:val="00C84F67"/>
    <w:rsid w:val="00C850A1"/>
    <w:rsid w:val="00C85357"/>
    <w:rsid w:val="00C856DC"/>
    <w:rsid w:val="00C85ABD"/>
    <w:rsid w:val="00C85B4C"/>
    <w:rsid w:val="00C85C28"/>
    <w:rsid w:val="00C86046"/>
    <w:rsid w:val="00C869D5"/>
    <w:rsid w:val="00C86AE4"/>
    <w:rsid w:val="00C87A53"/>
    <w:rsid w:val="00C87D1B"/>
    <w:rsid w:val="00C9055D"/>
    <w:rsid w:val="00C908D6"/>
    <w:rsid w:val="00C90A1D"/>
    <w:rsid w:val="00C90E12"/>
    <w:rsid w:val="00C90E73"/>
    <w:rsid w:val="00C917F4"/>
    <w:rsid w:val="00C91F31"/>
    <w:rsid w:val="00C92D9B"/>
    <w:rsid w:val="00C93278"/>
    <w:rsid w:val="00C93DD2"/>
    <w:rsid w:val="00C93FF0"/>
    <w:rsid w:val="00C9434F"/>
    <w:rsid w:val="00C94A54"/>
    <w:rsid w:val="00C952F7"/>
    <w:rsid w:val="00C953D6"/>
    <w:rsid w:val="00C95464"/>
    <w:rsid w:val="00C9568B"/>
    <w:rsid w:val="00C9632E"/>
    <w:rsid w:val="00C96535"/>
    <w:rsid w:val="00C968BE"/>
    <w:rsid w:val="00C96CD2"/>
    <w:rsid w:val="00C96E08"/>
    <w:rsid w:val="00C973B7"/>
    <w:rsid w:val="00C97612"/>
    <w:rsid w:val="00C97A1F"/>
    <w:rsid w:val="00C97D95"/>
    <w:rsid w:val="00C97F4B"/>
    <w:rsid w:val="00CA0168"/>
    <w:rsid w:val="00CA05A7"/>
    <w:rsid w:val="00CA0700"/>
    <w:rsid w:val="00CA0CA0"/>
    <w:rsid w:val="00CA146E"/>
    <w:rsid w:val="00CA1496"/>
    <w:rsid w:val="00CA15B4"/>
    <w:rsid w:val="00CA1FF6"/>
    <w:rsid w:val="00CA2E03"/>
    <w:rsid w:val="00CA2F29"/>
    <w:rsid w:val="00CA33F2"/>
    <w:rsid w:val="00CA3D5F"/>
    <w:rsid w:val="00CA3F0A"/>
    <w:rsid w:val="00CA4261"/>
    <w:rsid w:val="00CA4755"/>
    <w:rsid w:val="00CA47AC"/>
    <w:rsid w:val="00CA4D88"/>
    <w:rsid w:val="00CA5838"/>
    <w:rsid w:val="00CA5CEB"/>
    <w:rsid w:val="00CA66D6"/>
    <w:rsid w:val="00CA687D"/>
    <w:rsid w:val="00CA7D00"/>
    <w:rsid w:val="00CB05A1"/>
    <w:rsid w:val="00CB078F"/>
    <w:rsid w:val="00CB0A1D"/>
    <w:rsid w:val="00CB0BED"/>
    <w:rsid w:val="00CB0F29"/>
    <w:rsid w:val="00CB2244"/>
    <w:rsid w:val="00CB2280"/>
    <w:rsid w:val="00CB24F7"/>
    <w:rsid w:val="00CB2862"/>
    <w:rsid w:val="00CB2A86"/>
    <w:rsid w:val="00CB2C54"/>
    <w:rsid w:val="00CB31BF"/>
    <w:rsid w:val="00CB37B7"/>
    <w:rsid w:val="00CB3F62"/>
    <w:rsid w:val="00CB45EA"/>
    <w:rsid w:val="00CB470D"/>
    <w:rsid w:val="00CB499C"/>
    <w:rsid w:val="00CB4CAD"/>
    <w:rsid w:val="00CB540A"/>
    <w:rsid w:val="00CB6671"/>
    <w:rsid w:val="00CB678F"/>
    <w:rsid w:val="00CB6804"/>
    <w:rsid w:val="00CB6C23"/>
    <w:rsid w:val="00CB7EDF"/>
    <w:rsid w:val="00CB7F86"/>
    <w:rsid w:val="00CC0B4E"/>
    <w:rsid w:val="00CC1BAF"/>
    <w:rsid w:val="00CC1D64"/>
    <w:rsid w:val="00CC21FF"/>
    <w:rsid w:val="00CC2814"/>
    <w:rsid w:val="00CC2F36"/>
    <w:rsid w:val="00CC3358"/>
    <w:rsid w:val="00CC33BB"/>
    <w:rsid w:val="00CC346F"/>
    <w:rsid w:val="00CC3648"/>
    <w:rsid w:val="00CC37B9"/>
    <w:rsid w:val="00CC38F9"/>
    <w:rsid w:val="00CC3A68"/>
    <w:rsid w:val="00CC44F7"/>
    <w:rsid w:val="00CC4C2A"/>
    <w:rsid w:val="00CC50C4"/>
    <w:rsid w:val="00CC50C5"/>
    <w:rsid w:val="00CC519F"/>
    <w:rsid w:val="00CC69AD"/>
    <w:rsid w:val="00CC720C"/>
    <w:rsid w:val="00CC72D7"/>
    <w:rsid w:val="00CC72FF"/>
    <w:rsid w:val="00CC7970"/>
    <w:rsid w:val="00CC7EE0"/>
    <w:rsid w:val="00CD02E8"/>
    <w:rsid w:val="00CD0428"/>
    <w:rsid w:val="00CD0AA4"/>
    <w:rsid w:val="00CD1442"/>
    <w:rsid w:val="00CD1633"/>
    <w:rsid w:val="00CD1C4A"/>
    <w:rsid w:val="00CD2062"/>
    <w:rsid w:val="00CD25B6"/>
    <w:rsid w:val="00CD2E40"/>
    <w:rsid w:val="00CD2E5F"/>
    <w:rsid w:val="00CD2E6A"/>
    <w:rsid w:val="00CD35D4"/>
    <w:rsid w:val="00CD3BE5"/>
    <w:rsid w:val="00CD3F03"/>
    <w:rsid w:val="00CD51E0"/>
    <w:rsid w:val="00CD59B4"/>
    <w:rsid w:val="00CD6440"/>
    <w:rsid w:val="00CD6588"/>
    <w:rsid w:val="00CD6607"/>
    <w:rsid w:val="00CD6C63"/>
    <w:rsid w:val="00CD7A4D"/>
    <w:rsid w:val="00CE0279"/>
    <w:rsid w:val="00CE054F"/>
    <w:rsid w:val="00CE0865"/>
    <w:rsid w:val="00CE1078"/>
    <w:rsid w:val="00CE1734"/>
    <w:rsid w:val="00CE18F3"/>
    <w:rsid w:val="00CE1F1F"/>
    <w:rsid w:val="00CE27CF"/>
    <w:rsid w:val="00CE2B2F"/>
    <w:rsid w:val="00CE344E"/>
    <w:rsid w:val="00CE35C7"/>
    <w:rsid w:val="00CE37D9"/>
    <w:rsid w:val="00CE3D84"/>
    <w:rsid w:val="00CE4534"/>
    <w:rsid w:val="00CE47E4"/>
    <w:rsid w:val="00CE4AF9"/>
    <w:rsid w:val="00CE514D"/>
    <w:rsid w:val="00CE64D6"/>
    <w:rsid w:val="00CE65F1"/>
    <w:rsid w:val="00CE6813"/>
    <w:rsid w:val="00CE6912"/>
    <w:rsid w:val="00CE6B0B"/>
    <w:rsid w:val="00CF0024"/>
    <w:rsid w:val="00CF04B8"/>
    <w:rsid w:val="00CF0A8F"/>
    <w:rsid w:val="00CF0D7C"/>
    <w:rsid w:val="00CF1691"/>
    <w:rsid w:val="00CF1939"/>
    <w:rsid w:val="00CF1EF1"/>
    <w:rsid w:val="00CF225B"/>
    <w:rsid w:val="00CF23CE"/>
    <w:rsid w:val="00CF24F6"/>
    <w:rsid w:val="00CF29C9"/>
    <w:rsid w:val="00CF2DDC"/>
    <w:rsid w:val="00CF3061"/>
    <w:rsid w:val="00CF30BC"/>
    <w:rsid w:val="00CF326B"/>
    <w:rsid w:val="00CF40F1"/>
    <w:rsid w:val="00CF471C"/>
    <w:rsid w:val="00CF4BF1"/>
    <w:rsid w:val="00CF4DAB"/>
    <w:rsid w:val="00CF547F"/>
    <w:rsid w:val="00CF5F26"/>
    <w:rsid w:val="00CF60F7"/>
    <w:rsid w:val="00CF665E"/>
    <w:rsid w:val="00CF6726"/>
    <w:rsid w:val="00CF6851"/>
    <w:rsid w:val="00CF6A7D"/>
    <w:rsid w:val="00CF6F2E"/>
    <w:rsid w:val="00CF74CC"/>
    <w:rsid w:val="00CF7D8A"/>
    <w:rsid w:val="00D006A1"/>
    <w:rsid w:val="00D0088F"/>
    <w:rsid w:val="00D0137A"/>
    <w:rsid w:val="00D01454"/>
    <w:rsid w:val="00D02188"/>
    <w:rsid w:val="00D02BBB"/>
    <w:rsid w:val="00D03397"/>
    <w:rsid w:val="00D0366A"/>
    <w:rsid w:val="00D03C87"/>
    <w:rsid w:val="00D03CD6"/>
    <w:rsid w:val="00D03D2A"/>
    <w:rsid w:val="00D03E4C"/>
    <w:rsid w:val="00D04C37"/>
    <w:rsid w:val="00D056C9"/>
    <w:rsid w:val="00D05FF2"/>
    <w:rsid w:val="00D06AE5"/>
    <w:rsid w:val="00D1000D"/>
    <w:rsid w:val="00D10532"/>
    <w:rsid w:val="00D10A85"/>
    <w:rsid w:val="00D113F8"/>
    <w:rsid w:val="00D114C1"/>
    <w:rsid w:val="00D1153E"/>
    <w:rsid w:val="00D11CE5"/>
    <w:rsid w:val="00D13626"/>
    <w:rsid w:val="00D138B4"/>
    <w:rsid w:val="00D14C4B"/>
    <w:rsid w:val="00D14E1E"/>
    <w:rsid w:val="00D14FE9"/>
    <w:rsid w:val="00D14FF0"/>
    <w:rsid w:val="00D150B0"/>
    <w:rsid w:val="00D15252"/>
    <w:rsid w:val="00D15773"/>
    <w:rsid w:val="00D15A99"/>
    <w:rsid w:val="00D15B62"/>
    <w:rsid w:val="00D15DCA"/>
    <w:rsid w:val="00D163CE"/>
    <w:rsid w:val="00D16689"/>
    <w:rsid w:val="00D16CC1"/>
    <w:rsid w:val="00D1750B"/>
    <w:rsid w:val="00D175D2"/>
    <w:rsid w:val="00D1764D"/>
    <w:rsid w:val="00D178DD"/>
    <w:rsid w:val="00D17B9A"/>
    <w:rsid w:val="00D203E0"/>
    <w:rsid w:val="00D20760"/>
    <w:rsid w:val="00D20AFB"/>
    <w:rsid w:val="00D20E5E"/>
    <w:rsid w:val="00D20EE6"/>
    <w:rsid w:val="00D210E0"/>
    <w:rsid w:val="00D21704"/>
    <w:rsid w:val="00D21CC6"/>
    <w:rsid w:val="00D21DAC"/>
    <w:rsid w:val="00D220CD"/>
    <w:rsid w:val="00D22E33"/>
    <w:rsid w:val="00D23057"/>
    <w:rsid w:val="00D234CD"/>
    <w:rsid w:val="00D23FA3"/>
    <w:rsid w:val="00D24A2B"/>
    <w:rsid w:val="00D24C8A"/>
    <w:rsid w:val="00D24DCC"/>
    <w:rsid w:val="00D25D3D"/>
    <w:rsid w:val="00D27199"/>
    <w:rsid w:val="00D272FA"/>
    <w:rsid w:val="00D27680"/>
    <w:rsid w:val="00D27A9D"/>
    <w:rsid w:val="00D27DA7"/>
    <w:rsid w:val="00D301AE"/>
    <w:rsid w:val="00D3091C"/>
    <w:rsid w:val="00D30A85"/>
    <w:rsid w:val="00D30C60"/>
    <w:rsid w:val="00D3101F"/>
    <w:rsid w:val="00D3142D"/>
    <w:rsid w:val="00D3148E"/>
    <w:rsid w:val="00D317A6"/>
    <w:rsid w:val="00D31899"/>
    <w:rsid w:val="00D3261F"/>
    <w:rsid w:val="00D32914"/>
    <w:rsid w:val="00D32948"/>
    <w:rsid w:val="00D329D1"/>
    <w:rsid w:val="00D32CDF"/>
    <w:rsid w:val="00D32D83"/>
    <w:rsid w:val="00D33D1C"/>
    <w:rsid w:val="00D33DB8"/>
    <w:rsid w:val="00D33F61"/>
    <w:rsid w:val="00D345CC"/>
    <w:rsid w:val="00D3497B"/>
    <w:rsid w:val="00D34ABA"/>
    <w:rsid w:val="00D35481"/>
    <w:rsid w:val="00D3589B"/>
    <w:rsid w:val="00D35C36"/>
    <w:rsid w:val="00D3626F"/>
    <w:rsid w:val="00D36610"/>
    <w:rsid w:val="00D3688B"/>
    <w:rsid w:val="00D36AA3"/>
    <w:rsid w:val="00D3708A"/>
    <w:rsid w:val="00D3719F"/>
    <w:rsid w:val="00D379CB"/>
    <w:rsid w:val="00D37B83"/>
    <w:rsid w:val="00D37F9E"/>
    <w:rsid w:val="00D37FE0"/>
    <w:rsid w:val="00D4011A"/>
    <w:rsid w:val="00D4023E"/>
    <w:rsid w:val="00D4069F"/>
    <w:rsid w:val="00D41610"/>
    <w:rsid w:val="00D41A6F"/>
    <w:rsid w:val="00D4240C"/>
    <w:rsid w:val="00D42EFE"/>
    <w:rsid w:val="00D43456"/>
    <w:rsid w:val="00D43C91"/>
    <w:rsid w:val="00D43D55"/>
    <w:rsid w:val="00D43F3A"/>
    <w:rsid w:val="00D442E9"/>
    <w:rsid w:val="00D44C2B"/>
    <w:rsid w:val="00D45521"/>
    <w:rsid w:val="00D4590D"/>
    <w:rsid w:val="00D460F0"/>
    <w:rsid w:val="00D463E7"/>
    <w:rsid w:val="00D468E3"/>
    <w:rsid w:val="00D46F70"/>
    <w:rsid w:val="00D47F45"/>
    <w:rsid w:val="00D47FBC"/>
    <w:rsid w:val="00D5015E"/>
    <w:rsid w:val="00D502F5"/>
    <w:rsid w:val="00D50575"/>
    <w:rsid w:val="00D50C7C"/>
    <w:rsid w:val="00D5116E"/>
    <w:rsid w:val="00D51255"/>
    <w:rsid w:val="00D5132B"/>
    <w:rsid w:val="00D51463"/>
    <w:rsid w:val="00D51EFD"/>
    <w:rsid w:val="00D5257D"/>
    <w:rsid w:val="00D52C04"/>
    <w:rsid w:val="00D5306D"/>
    <w:rsid w:val="00D539DF"/>
    <w:rsid w:val="00D53D1D"/>
    <w:rsid w:val="00D55165"/>
    <w:rsid w:val="00D556A1"/>
    <w:rsid w:val="00D564B5"/>
    <w:rsid w:val="00D56B24"/>
    <w:rsid w:val="00D57529"/>
    <w:rsid w:val="00D57812"/>
    <w:rsid w:val="00D57BB3"/>
    <w:rsid w:val="00D57EDA"/>
    <w:rsid w:val="00D57F05"/>
    <w:rsid w:val="00D60215"/>
    <w:rsid w:val="00D605C8"/>
    <w:rsid w:val="00D609B0"/>
    <w:rsid w:val="00D60E26"/>
    <w:rsid w:val="00D6227E"/>
    <w:rsid w:val="00D625E0"/>
    <w:rsid w:val="00D6303F"/>
    <w:rsid w:val="00D63136"/>
    <w:rsid w:val="00D633CD"/>
    <w:rsid w:val="00D63C9A"/>
    <w:rsid w:val="00D644CC"/>
    <w:rsid w:val="00D647C6"/>
    <w:rsid w:val="00D65B3A"/>
    <w:rsid w:val="00D66D8C"/>
    <w:rsid w:val="00D66EDA"/>
    <w:rsid w:val="00D674AD"/>
    <w:rsid w:val="00D679CB"/>
    <w:rsid w:val="00D70B12"/>
    <w:rsid w:val="00D70E64"/>
    <w:rsid w:val="00D71523"/>
    <w:rsid w:val="00D71B4E"/>
    <w:rsid w:val="00D71C75"/>
    <w:rsid w:val="00D72039"/>
    <w:rsid w:val="00D720E8"/>
    <w:rsid w:val="00D73358"/>
    <w:rsid w:val="00D73491"/>
    <w:rsid w:val="00D7363D"/>
    <w:rsid w:val="00D73704"/>
    <w:rsid w:val="00D739B7"/>
    <w:rsid w:val="00D73B88"/>
    <w:rsid w:val="00D745FD"/>
    <w:rsid w:val="00D749D8"/>
    <w:rsid w:val="00D74BB0"/>
    <w:rsid w:val="00D74DDC"/>
    <w:rsid w:val="00D74F43"/>
    <w:rsid w:val="00D75070"/>
    <w:rsid w:val="00D75A07"/>
    <w:rsid w:val="00D75C15"/>
    <w:rsid w:val="00D75F67"/>
    <w:rsid w:val="00D7625B"/>
    <w:rsid w:val="00D76431"/>
    <w:rsid w:val="00D766A0"/>
    <w:rsid w:val="00D76D25"/>
    <w:rsid w:val="00D76F8C"/>
    <w:rsid w:val="00D77263"/>
    <w:rsid w:val="00D77318"/>
    <w:rsid w:val="00D777E1"/>
    <w:rsid w:val="00D80AAA"/>
    <w:rsid w:val="00D81AD8"/>
    <w:rsid w:val="00D81F26"/>
    <w:rsid w:val="00D8236E"/>
    <w:rsid w:val="00D8282B"/>
    <w:rsid w:val="00D82D54"/>
    <w:rsid w:val="00D83054"/>
    <w:rsid w:val="00D83554"/>
    <w:rsid w:val="00D83AC1"/>
    <w:rsid w:val="00D8404A"/>
    <w:rsid w:val="00D845B1"/>
    <w:rsid w:val="00D845F2"/>
    <w:rsid w:val="00D84BF6"/>
    <w:rsid w:val="00D84E3D"/>
    <w:rsid w:val="00D856CB"/>
    <w:rsid w:val="00D86B8E"/>
    <w:rsid w:val="00D86C8B"/>
    <w:rsid w:val="00D86EEE"/>
    <w:rsid w:val="00D87047"/>
    <w:rsid w:val="00D87638"/>
    <w:rsid w:val="00D87B48"/>
    <w:rsid w:val="00D87BED"/>
    <w:rsid w:val="00D90354"/>
    <w:rsid w:val="00D90C9F"/>
    <w:rsid w:val="00D91190"/>
    <w:rsid w:val="00D91A1A"/>
    <w:rsid w:val="00D91A4F"/>
    <w:rsid w:val="00D91DFD"/>
    <w:rsid w:val="00D91F57"/>
    <w:rsid w:val="00D924C0"/>
    <w:rsid w:val="00D925A8"/>
    <w:rsid w:val="00D92FAC"/>
    <w:rsid w:val="00D93106"/>
    <w:rsid w:val="00D933DE"/>
    <w:rsid w:val="00D938A6"/>
    <w:rsid w:val="00D938BE"/>
    <w:rsid w:val="00D93A05"/>
    <w:rsid w:val="00D93E6A"/>
    <w:rsid w:val="00D9403C"/>
    <w:rsid w:val="00D943B1"/>
    <w:rsid w:val="00D94A9C"/>
    <w:rsid w:val="00D95252"/>
    <w:rsid w:val="00D95695"/>
    <w:rsid w:val="00D957BB"/>
    <w:rsid w:val="00D96C11"/>
    <w:rsid w:val="00D96ED3"/>
    <w:rsid w:val="00D975E7"/>
    <w:rsid w:val="00D97BE3"/>
    <w:rsid w:val="00DA00AC"/>
    <w:rsid w:val="00DA114C"/>
    <w:rsid w:val="00DA1B25"/>
    <w:rsid w:val="00DA1DE4"/>
    <w:rsid w:val="00DA201D"/>
    <w:rsid w:val="00DA2D2E"/>
    <w:rsid w:val="00DA332A"/>
    <w:rsid w:val="00DA36CC"/>
    <w:rsid w:val="00DA3A85"/>
    <w:rsid w:val="00DA411D"/>
    <w:rsid w:val="00DA4611"/>
    <w:rsid w:val="00DA5452"/>
    <w:rsid w:val="00DA5820"/>
    <w:rsid w:val="00DA5ACA"/>
    <w:rsid w:val="00DA65E0"/>
    <w:rsid w:val="00DA678E"/>
    <w:rsid w:val="00DA6931"/>
    <w:rsid w:val="00DA77B8"/>
    <w:rsid w:val="00DA7C29"/>
    <w:rsid w:val="00DA7E07"/>
    <w:rsid w:val="00DA7FA0"/>
    <w:rsid w:val="00DB01FD"/>
    <w:rsid w:val="00DB031C"/>
    <w:rsid w:val="00DB05CC"/>
    <w:rsid w:val="00DB10C0"/>
    <w:rsid w:val="00DB1204"/>
    <w:rsid w:val="00DB1253"/>
    <w:rsid w:val="00DB132B"/>
    <w:rsid w:val="00DB1400"/>
    <w:rsid w:val="00DB2503"/>
    <w:rsid w:val="00DB2876"/>
    <w:rsid w:val="00DB2B80"/>
    <w:rsid w:val="00DB33C0"/>
    <w:rsid w:val="00DB3733"/>
    <w:rsid w:val="00DB4E8B"/>
    <w:rsid w:val="00DB53D8"/>
    <w:rsid w:val="00DB56CB"/>
    <w:rsid w:val="00DB5C7A"/>
    <w:rsid w:val="00DB6093"/>
    <w:rsid w:val="00DB63DE"/>
    <w:rsid w:val="00DB6CCC"/>
    <w:rsid w:val="00DB6D72"/>
    <w:rsid w:val="00DB760A"/>
    <w:rsid w:val="00DB76EB"/>
    <w:rsid w:val="00DB7D34"/>
    <w:rsid w:val="00DC026A"/>
    <w:rsid w:val="00DC030B"/>
    <w:rsid w:val="00DC03EB"/>
    <w:rsid w:val="00DC0713"/>
    <w:rsid w:val="00DC078F"/>
    <w:rsid w:val="00DC0D37"/>
    <w:rsid w:val="00DC0E2C"/>
    <w:rsid w:val="00DC1AD9"/>
    <w:rsid w:val="00DC202E"/>
    <w:rsid w:val="00DC26FD"/>
    <w:rsid w:val="00DC2C64"/>
    <w:rsid w:val="00DC2C86"/>
    <w:rsid w:val="00DC2F00"/>
    <w:rsid w:val="00DC350F"/>
    <w:rsid w:val="00DC4123"/>
    <w:rsid w:val="00DC4179"/>
    <w:rsid w:val="00DC4284"/>
    <w:rsid w:val="00DC439A"/>
    <w:rsid w:val="00DC4676"/>
    <w:rsid w:val="00DC4D5B"/>
    <w:rsid w:val="00DC503C"/>
    <w:rsid w:val="00DC5245"/>
    <w:rsid w:val="00DC5279"/>
    <w:rsid w:val="00DC5D10"/>
    <w:rsid w:val="00DC5F39"/>
    <w:rsid w:val="00DC631C"/>
    <w:rsid w:val="00DC6FDD"/>
    <w:rsid w:val="00DC72E8"/>
    <w:rsid w:val="00DC7637"/>
    <w:rsid w:val="00DD08E1"/>
    <w:rsid w:val="00DD1077"/>
    <w:rsid w:val="00DD1487"/>
    <w:rsid w:val="00DD19D2"/>
    <w:rsid w:val="00DD257F"/>
    <w:rsid w:val="00DD3029"/>
    <w:rsid w:val="00DD3777"/>
    <w:rsid w:val="00DD3EF6"/>
    <w:rsid w:val="00DD404D"/>
    <w:rsid w:val="00DD42F3"/>
    <w:rsid w:val="00DD4350"/>
    <w:rsid w:val="00DD449E"/>
    <w:rsid w:val="00DD470B"/>
    <w:rsid w:val="00DD4EA3"/>
    <w:rsid w:val="00DD501D"/>
    <w:rsid w:val="00DD63D3"/>
    <w:rsid w:val="00DD6769"/>
    <w:rsid w:val="00DD6AAC"/>
    <w:rsid w:val="00DD6C30"/>
    <w:rsid w:val="00DD710F"/>
    <w:rsid w:val="00DD7C88"/>
    <w:rsid w:val="00DE0069"/>
    <w:rsid w:val="00DE00A2"/>
    <w:rsid w:val="00DE10EE"/>
    <w:rsid w:val="00DE153D"/>
    <w:rsid w:val="00DE1841"/>
    <w:rsid w:val="00DE2235"/>
    <w:rsid w:val="00DE2EC3"/>
    <w:rsid w:val="00DE3539"/>
    <w:rsid w:val="00DE36FD"/>
    <w:rsid w:val="00DE3A07"/>
    <w:rsid w:val="00DE4352"/>
    <w:rsid w:val="00DE4C15"/>
    <w:rsid w:val="00DE62DB"/>
    <w:rsid w:val="00DE69CD"/>
    <w:rsid w:val="00DE6C75"/>
    <w:rsid w:val="00DE70DC"/>
    <w:rsid w:val="00DE7F19"/>
    <w:rsid w:val="00DF0C39"/>
    <w:rsid w:val="00DF0C60"/>
    <w:rsid w:val="00DF10D0"/>
    <w:rsid w:val="00DF1E90"/>
    <w:rsid w:val="00DF1FD2"/>
    <w:rsid w:val="00DF2880"/>
    <w:rsid w:val="00DF2E1F"/>
    <w:rsid w:val="00DF2F22"/>
    <w:rsid w:val="00DF319C"/>
    <w:rsid w:val="00DF326F"/>
    <w:rsid w:val="00DF32FA"/>
    <w:rsid w:val="00DF3AD1"/>
    <w:rsid w:val="00DF48BE"/>
    <w:rsid w:val="00DF490D"/>
    <w:rsid w:val="00DF4EA1"/>
    <w:rsid w:val="00DF53FA"/>
    <w:rsid w:val="00DF688F"/>
    <w:rsid w:val="00DF705E"/>
    <w:rsid w:val="00DF7206"/>
    <w:rsid w:val="00DF7335"/>
    <w:rsid w:val="00DF76CB"/>
    <w:rsid w:val="00DF76DE"/>
    <w:rsid w:val="00E001D3"/>
    <w:rsid w:val="00E00364"/>
    <w:rsid w:val="00E00587"/>
    <w:rsid w:val="00E00C29"/>
    <w:rsid w:val="00E023CD"/>
    <w:rsid w:val="00E02A08"/>
    <w:rsid w:val="00E02C99"/>
    <w:rsid w:val="00E03034"/>
    <w:rsid w:val="00E03FAA"/>
    <w:rsid w:val="00E0429E"/>
    <w:rsid w:val="00E05288"/>
    <w:rsid w:val="00E0566E"/>
    <w:rsid w:val="00E06090"/>
    <w:rsid w:val="00E06192"/>
    <w:rsid w:val="00E066D1"/>
    <w:rsid w:val="00E06969"/>
    <w:rsid w:val="00E072E7"/>
    <w:rsid w:val="00E0737E"/>
    <w:rsid w:val="00E0749A"/>
    <w:rsid w:val="00E11162"/>
    <w:rsid w:val="00E113C6"/>
    <w:rsid w:val="00E113E2"/>
    <w:rsid w:val="00E1181E"/>
    <w:rsid w:val="00E11C6F"/>
    <w:rsid w:val="00E11CEA"/>
    <w:rsid w:val="00E1205A"/>
    <w:rsid w:val="00E12425"/>
    <w:rsid w:val="00E12CE1"/>
    <w:rsid w:val="00E12FF1"/>
    <w:rsid w:val="00E13920"/>
    <w:rsid w:val="00E13B40"/>
    <w:rsid w:val="00E13BC8"/>
    <w:rsid w:val="00E14E41"/>
    <w:rsid w:val="00E15017"/>
    <w:rsid w:val="00E151B3"/>
    <w:rsid w:val="00E153CA"/>
    <w:rsid w:val="00E15492"/>
    <w:rsid w:val="00E156F4"/>
    <w:rsid w:val="00E169AF"/>
    <w:rsid w:val="00E16A1B"/>
    <w:rsid w:val="00E16F61"/>
    <w:rsid w:val="00E170F0"/>
    <w:rsid w:val="00E1725E"/>
    <w:rsid w:val="00E172D8"/>
    <w:rsid w:val="00E179A8"/>
    <w:rsid w:val="00E20300"/>
    <w:rsid w:val="00E207EE"/>
    <w:rsid w:val="00E20BEF"/>
    <w:rsid w:val="00E20FE0"/>
    <w:rsid w:val="00E21005"/>
    <w:rsid w:val="00E215AB"/>
    <w:rsid w:val="00E21888"/>
    <w:rsid w:val="00E228C0"/>
    <w:rsid w:val="00E22EA3"/>
    <w:rsid w:val="00E22F87"/>
    <w:rsid w:val="00E230BE"/>
    <w:rsid w:val="00E23FB4"/>
    <w:rsid w:val="00E2441A"/>
    <w:rsid w:val="00E246C4"/>
    <w:rsid w:val="00E24C9B"/>
    <w:rsid w:val="00E24DF7"/>
    <w:rsid w:val="00E24F2A"/>
    <w:rsid w:val="00E2501E"/>
    <w:rsid w:val="00E2541A"/>
    <w:rsid w:val="00E256F3"/>
    <w:rsid w:val="00E25774"/>
    <w:rsid w:val="00E2579E"/>
    <w:rsid w:val="00E25CDA"/>
    <w:rsid w:val="00E26419"/>
    <w:rsid w:val="00E2697F"/>
    <w:rsid w:val="00E26DCD"/>
    <w:rsid w:val="00E26E2E"/>
    <w:rsid w:val="00E270CB"/>
    <w:rsid w:val="00E2723E"/>
    <w:rsid w:val="00E2770A"/>
    <w:rsid w:val="00E2787F"/>
    <w:rsid w:val="00E2788C"/>
    <w:rsid w:val="00E27A3C"/>
    <w:rsid w:val="00E30135"/>
    <w:rsid w:val="00E302EF"/>
    <w:rsid w:val="00E3054B"/>
    <w:rsid w:val="00E30969"/>
    <w:rsid w:val="00E30B35"/>
    <w:rsid w:val="00E30CA1"/>
    <w:rsid w:val="00E31E29"/>
    <w:rsid w:val="00E31EA4"/>
    <w:rsid w:val="00E3265B"/>
    <w:rsid w:val="00E32D9E"/>
    <w:rsid w:val="00E33273"/>
    <w:rsid w:val="00E34493"/>
    <w:rsid w:val="00E34D5E"/>
    <w:rsid w:val="00E34E5C"/>
    <w:rsid w:val="00E34EDE"/>
    <w:rsid w:val="00E352C5"/>
    <w:rsid w:val="00E354AD"/>
    <w:rsid w:val="00E35507"/>
    <w:rsid w:val="00E35F4A"/>
    <w:rsid w:val="00E35F54"/>
    <w:rsid w:val="00E368DB"/>
    <w:rsid w:val="00E36AE3"/>
    <w:rsid w:val="00E36C4C"/>
    <w:rsid w:val="00E36EED"/>
    <w:rsid w:val="00E3753E"/>
    <w:rsid w:val="00E40105"/>
    <w:rsid w:val="00E40667"/>
    <w:rsid w:val="00E419EB"/>
    <w:rsid w:val="00E41BE5"/>
    <w:rsid w:val="00E4232B"/>
    <w:rsid w:val="00E4345B"/>
    <w:rsid w:val="00E436DB"/>
    <w:rsid w:val="00E4399E"/>
    <w:rsid w:val="00E43C22"/>
    <w:rsid w:val="00E43FA7"/>
    <w:rsid w:val="00E440EB"/>
    <w:rsid w:val="00E4443B"/>
    <w:rsid w:val="00E444E4"/>
    <w:rsid w:val="00E4513C"/>
    <w:rsid w:val="00E454C6"/>
    <w:rsid w:val="00E45A7D"/>
    <w:rsid w:val="00E45B77"/>
    <w:rsid w:val="00E464B4"/>
    <w:rsid w:val="00E466EF"/>
    <w:rsid w:val="00E467DC"/>
    <w:rsid w:val="00E4681C"/>
    <w:rsid w:val="00E47054"/>
    <w:rsid w:val="00E47130"/>
    <w:rsid w:val="00E47274"/>
    <w:rsid w:val="00E47595"/>
    <w:rsid w:val="00E4774E"/>
    <w:rsid w:val="00E47C4F"/>
    <w:rsid w:val="00E50B8D"/>
    <w:rsid w:val="00E5153D"/>
    <w:rsid w:val="00E51AC2"/>
    <w:rsid w:val="00E525F7"/>
    <w:rsid w:val="00E5270C"/>
    <w:rsid w:val="00E53201"/>
    <w:rsid w:val="00E53B33"/>
    <w:rsid w:val="00E5497E"/>
    <w:rsid w:val="00E54FFC"/>
    <w:rsid w:val="00E55BA5"/>
    <w:rsid w:val="00E55DAC"/>
    <w:rsid w:val="00E55DDF"/>
    <w:rsid w:val="00E56721"/>
    <w:rsid w:val="00E56B2A"/>
    <w:rsid w:val="00E56C5A"/>
    <w:rsid w:val="00E572DB"/>
    <w:rsid w:val="00E57987"/>
    <w:rsid w:val="00E57C23"/>
    <w:rsid w:val="00E57CB7"/>
    <w:rsid w:val="00E60761"/>
    <w:rsid w:val="00E60E13"/>
    <w:rsid w:val="00E610DB"/>
    <w:rsid w:val="00E61331"/>
    <w:rsid w:val="00E634D7"/>
    <w:rsid w:val="00E6369E"/>
    <w:rsid w:val="00E636B1"/>
    <w:rsid w:val="00E63C6D"/>
    <w:rsid w:val="00E63E22"/>
    <w:rsid w:val="00E6433A"/>
    <w:rsid w:val="00E657A4"/>
    <w:rsid w:val="00E662EC"/>
    <w:rsid w:val="00E66326"/>
    <w:rsid w:val="00E663A6"/>
    <w:rsid w:val="00E6655C"/>
    <w:rsid w:val="00E67BE4"/>
    <w:rsid w:val="00E67C48"/>
    <w:rsid w:val="00E67C6C"/>
    <w:rsid w:val="00E67C83"/>
    <w:rsid w:val="00E700C0"/>
    <w:rsid w:val="00E704F9"/>
    <w:rsid w:val="00E70B0E"/>
    <w:rsid w:val="00E720D9"/>
    <w:rsid w:val="00E723B3"/>
    <w:rsid w:val="00E731A4"/>
    <w:rsid w:val="00E73720"/>
    <w:rsid w:val="00E74B42"/>
    <w:rsid w:val="00E75051"/>
    <w:rsid w:val="00E754BE"/>
    <w:rsid w:val="00E756F9"/>
    <w:rsid w:val="00E757CC"/>
    <w:rsid w:val="00E75FBF"/>
    <w:rsid w:val="00E760FB"/>
    <w:rsid w:val="00E76542"/>
    <w:rsid w:val="00E777EC"/>
    <w:rsid w:val="00E77E98"/>
    <w:rsid w:val="00E800CC"/>
    <w:rsid w:val="00E80667"/>
    <w:rsid w:val="00E8084B"/>
    <w:rsid w:val="00E811E8"/>
    <w:rsid w:val="00E81205"/>
    <w:rsid w:val="00E81865"/>
    <w:rsid w:val="00E8186E"/>
    <w:rsid w:val="00E818B2"/>
    <w:rsid w:val="00E81B62"/>
    <w:rsid w:val="00E81DD5"/>
    <w:rsid w:val="00E83583"/>
    <w:rsid w:val="00E837FA"/>
    <w:rsid w:val="00E83A11"/>
    <w:rsid w:val="00E840FF"/>
    <w:rsid w:val="00E84667"/>
    <w:rsid w:val="00E84F2A"/>
    <w:rsid w:val="00E84F3D"/>
    <w:rsid w:val="00E85369"/>
    <w:rsid w:val="00E854FE"/>
    <w:rsid w:val="00E8642C"/>
    <w:rsid w:val="00E864F5"/>
    <w:rsid w:val="00E87B75"/>
    <w:rsid w:val="00E87CF2"/>
    <w:rsid w:val="00E87FDC"/>
    <w:rsid w:val="00E90200"/>
    <w:rsid w:val="00E903C6"/>
    <w:rsid w:val="00E904B3"/>
    <w:rsid w:val="00E9068A"/>
    <w:rsid w:val="00E90CFF"/>
    <w:rsid w:val="00E915CF"/>
    <w:rsid w:val="00E9162A"/>
    <w:rsid w:val="00E9183E"/>
    <w:rsid w:val="00E9185B"/>
    <w:rsid w:val="00E91B01"/>
    <w:rsid w:val="00E91DCB"/>
    <w:rsid w:val="00E91FB6"/>
    <w:rsid w:val="00E92924"/>
    <w:rsid w:val="00E92D83"/>
    <w:rsid w:val="00E9366C"/>
    <w:rsid w:val="00E939F4"/>
    <w:rsid w:val="00E93A9E"/>
    <w:rsid w:val="00E93B10"/>
    <w:rsid w:val="00E94252"/>
    <w:rsid w:val="00E9440C"/>
    <w:rsid w:val="00E954D1"/>
    <w:rsid w:val="00E95728"/>
    <w:rsid w:val="00E95F22"/>
    <w:rsid w:val="00E96557"/>
    <w:rsid w:val="00E9696B"/>
    <w:rsid w:val="00E96BBE"/>
    <w:rsid w:val="00E96D1A"/>
    <w:rsid w:val="00E97476"/>
    <w:rsid w:val="00E976BB"/>
    <w:rsid w:val="00E97C28"/>
    <w:rsid w:val="00E97E5C"/>
    <w:rsid w:val="00EA0110"/>
    <w:rsid w:val="00EA02F8"/>
    <w:rsid w:val="00EA03D6"/>
    <w:rsid w:val="00EA1138"/>
    <w:rsid w:val="00EA122A"/>
    <w:rsid w:val="00EA1689"/>
    <w:rsid w:val="00EA16A2"/>
    <w:rsid w:val="00EA188B"/>
    <w:rsid w:val="00EA1DF5"/>
    <w:rsid w:val="00EA1E73"/>
    <w:rsid w:val="00EA2B03"/>
    <w:rsid w:val="00EA323A"/>
    <w:rsid w:val="00EA33C9"/>
    <w:rsid w:val="00EA368E"/>
    <w:rsid w:val="00EA38B2"/>
    <w:rsid w:val="00EA3AA2"/>
    <w:rsid w:val="00EA3AA8"/>
    <w:rsid w:val="00EA41B1"/>
    <w:rsid w:val="00EA43A8"/>
    <w:rsid w:val="00EA4BCC"/>
    <w:rsid w:val="00EA4F55"/>
    <w:rsid w:val="00EA5197"/>
    <w:rsid w:val="00EA5730"/>
    <w:rsid w:val="00EA59E5"/>
    <w:rsid w:val="00EA6105"/>
    <w:rsid w:val="00EA6121"/>
    <w:rsid w:val="00EA622D"/>
    <w:rsid w:val="00EA65AB"/>
    <w:rsid w:val="00EA696C"/>
    <w:rsid w:val="00EA69AD"/>
    <w:rsid w:val="00EA7B95"/>
    <w:rsid w:val="00EB0BC0"/>
    <w:rsid w:val="00EB1EC1"/>
    <w:rsid w:val="00EB1EF5"/>
    <w:rsid w:val="00EB20A8"/>
    <w:rsid w:val="00EB238A"/>
    <w:rsid w:val="00EB2A2F"/>
    <w:rsid w:val="00EB2BE8"/>
    <w:rsid w:val="00EB2CAE"/>
    <w:rsid w:val="00EB2D05"/>
    <w:rsid w:val="00EB39C1"/>
    <w:rsid w:val="00EB3E29"/>
    <w:rsid w:val="00EB4B9E"/>
    <w:rsid w:val="00EB5544"/>
    <w:rsid w:val="00EB5619"/>
    <w:rsid w:val="00EB5E1B"/>
    <w:rsid w:val="00EB6147"/>
    <w:rsid w:val="00EB6330"/>
    <w:rsid w:val="00EB7177"/>
    <w:rsid w:val="00EC031B"/>
    <w:rsid w:val="00EC1125"/>
    <w:rsid w:val="00EC1276"/>
    <w:rsid w:val="00EC1827"/>
    <w:rsid w:val="00EC2023"/>
    <w:rsid w:val="00EC21AD"/>
    <w:rsid w:val="00EC21B7"/>
    <w:rsid w:val="00EC2E39"/>
    <w:rsid w:val="00EC393B"/>
    <w:rsid w:val="00EC5747"/>
    <w:rsid w:val="00EC581E"/>
    <w:rsid w:val="00EC5A44"/>
    <w:rsid w:val="00EC689C"/>
    <w:rsid w:val="00EC6B80"/>
    <w:rsid w:val="00EC6F5E"/>
    <w:rsid w:val="00EC715C"/>
    <w:rsid w:val="00EC7975"/>
    <w:rsid w:val="00EC7996"/>
    <w:rsid w:val="00EC79F1"/>
    <w:rsid w:val="00EC79FA"/>
    <w:rsid w:val="00EC7A57"/>
    <w:rsid w:val="00EC7D8B"/>
    <w:rsid w:val="00ED175F"/>
    <w:rsid w:val="00ED1E43"/>
    <w:rsid w:val="00ED1F95"/>
    <w:rsid w:val="00ED2339"/>
    <w:rsid w:val="00ED26E1"/>
    <w:rsid w:val="00ED2840"/>
    <w:rsid w:val="00ED2B94"/>
    <w:rsid w:val="00ED2E18"/>
    <w:rsid w:val="00ED30D1"/>
    <w:rsid w:val="00ED41DB"/>
    <w:rsid w:val="00ED4A03"/>
    <w:rsid w:val="00ED5824"/>
    <w:rsid w:val="00ED5E7A"/>
    <w:rsid w:val="00ED5EE4"/>
    <w:rsid w:val="00ED5F42"/>
    <w:rsid w:val="00ED6306"/>
    <w:rsid w:val="00ED756A"/>
    <w:rsid w:val="00EE01EB"/>
    <w:rsid w:val="00EE04AD"/>
    <w:rsid w:val="00EE0B1F"/>
    <w:rsid w:val="00EE1097"/>
    <w:rsid w:val="00EE1551"/>
    <w:rsid w:val="00EE15A3"/>
    <w:rsid w:val="00EE1973"/>
    <w:rsid w:val="00EE1B80"/>
    <w:rsid w:val="00EE2531"/>
    <w:rsid w:val="00EE2841"/>
    <w:rsid w:val="00EE2DB6"/>
    <w:rsid w:val="00EE3A9C"/>
    <w:rsid w:val="00EE3B9B"/>
    <w:rsid w:val="00EE3C71"/>
    <w:rsid w:val="00EE4D76"/>
    <w:rsid w:val="00EE4DAF"/>
    <w:rsid w:val="00EE5866"/>
    <w:rsid w:val="00EE6BDB"/>
    <w:rsid w:val="00EE6C04"/>
    <w:rsid w:val="00EE6C61"/>
    <w:rsid w:val="00EE6D8B"/>
    <w:rsid w:val="00EE6E64"/>
    <w:rsid w:val="00EE6EFD"/>
    <w:rsid w:val="00EE7A88"/>
    <w:rsid w:val="00EE7D5F"/>
    <w:rsid w:val="00EF033C"/>
    <w:rsid w:val="00EF05C1"/>
    <w:rsid w:val="00EF05DD"/>
    <w:rsid w:val="00EF06F2"/>
    <w:rsid w:val="00EF09CD"/>
    <w:rsid w:val="00EF0CFD"/>
    <w:rsid w:val="00EF1B47"/>
    <w:rsid w:val="00EF270E"/>
    <w:rsid w:val="00EF3017"/>
    <w:rsid w:val="00EF37F8"/>
    <w:rsid w:val="00EF3D0B"/>
    <w:rsid w:val="00EF489A"/>
    <w:rsid w:val="00EF4C04"/>
    <w:rsid w:val="00EF5A00"/>
    <w:rsid w:val="00EF5BDF"/>
    <w:rsid w:val="00EF7252"/>
    <w:rsid w:val="00EF7639"/>
    <w:rsid w:val="00EF78D9"/>
    <w:rsid w:val="00EF7E6A"/>
    <w:rsid w:val="00F00133"/>
    <w:rsid w:val="00F0081B"/>
    <w:rsid w:val="00F008AF"/>
    <w:rsid w:val="00F00D44"/>
    <w:rsid w:val="00F00FE6"/>
    <w:rsid w:val="00F01093"/>
    <w:rsid w:val="00F01C1D"/>
    <w:rsid w:val="00F02B3D"/>
    <w:rsid w:val="00F02D9C"/>
    <w:rsid w:val="00F02E58"/>
    <w:rsid w:val="00F03FCE"/>
    <w:rsid w:val="00F0487C"/>
    <w:rsid w:val="00F053FA"/>
    <w:rsid w:val="00F055D6"/>
    <w:rsid w:val="00F06BB9"/>
    <w:rsid w:val="00F07804"/>
    <w:rsid w:val="00F07FAB"/>
    <w:rsid w:val="00F07FE0"/>
    <w:rsid w:val="00F10EA7"/>
    <w:rsid w:val="00F11369"/>
    <w:rsid w:val="00F11692"/>
    <w:rsid w:val="00F11FB2"/>
    <w:rsid w:val="00F12B27"/>
    <w:rsid w:val="00F136CB"/>
    <w:rsid w:val="00F13849"/>
    <w:rsid w:val="00F13C71"/>
    <w:rsid w:val="00F14484"/>
    <w:rsid w:val="00F14581"/>
    <w:rsid w:val="00F14A0B"/>
    <w:rsid w:val="00F1518C"/>
    <w:rsid w:val="00F15283"/>
    <w:rsid w:val="00F155A8"/>
    <w:rsid w:val="00F15608"/>
    <w:rsid w:val="00F15651"/>
    <w:rsid w:val="00F15BE9"/>
    <w:rsid w:val="00F15DFF"/>
    <w:rsid w:val="00F16320"/>
    <w:rsid w:val="00F16F3D"/>
    <w:rsid w:val="00F1776C"/>
    <w:rsid w:val="00F177F8"/>
    <w:rsid w:val="00F178EB"/>
    <w:rsid w:val="00F2008D"/>
    <w:rsid w:val="00F2048E"/>
    <w:rsid w:val="00F2066D"/>
    <w:rsid w:val="00F20D6E"/>
    <w:rsid w:val="00F20E41"/>
    <w:rsid w:val="00F21068"/>
    <w:rsid w:val="00F212FF"/>
    <w:rsid w:val="00F21596"/>
    <w:rsid w:val="00F21B65"/>
    <w:rsid w:val="00F21C1A"/>
    <w:rsid w:val="00F21D05"/>
    <w:rsid w:val="00F22505"/>
    <w:rsid w:val="00F225B1"/>
    <w:rsid w:val="00F22647"/>
    <w:rsid w:val="00F2273C"/>
    <w:rsid w:val="00F22FEF"/>
    <w:rsid w:val="00F2306E"/>
    <w:rsid w:val="00F23548"/>
    <w:rsid w:val="00F24CF6"/>
    <w:rsid w:val="00F24EE0"/>
    <w:rsid w:val="00F252AC"/>
    <w:rsid w:val="00F2645A"/>
    <w:rsid w:val="00F2669C"/>
    <w:rsid w:val="00F26711"/>
    <w:rsid w:val="00F26930"/>
    <w:rsid w:val="00F26C6A"/>
    <w:rsid w:val="00F27FCD"/>
    <w:rsid w:val="00F3074C"/>
    <w:rsid w:val="00F30DD4"/>
    <w:rsid w:val="00F3183F"/>
    <w:rsid w:val="00F322E7"/>
    <w:rsid w:val="00F32A31"/>
    <w:rsid w:val="00F33184"/>
    <w:rsid w:val="00F339C0"/>
    <w:rsid w:val="00F33C13"/>
    <w:rsid w:val="00F35ECB"/>
    <w:rsid w:val="00F36848"/>
    <w:rsid w:val="00F36852"/>
    <w:rsid w:val="00F36A9F"/>
    <w:rsid w:val="00F36D89"/>
    <w:rsid w:val="00F36F03"/>
    <w:rsid w:val="00F36F86"/>
    <w:rsid w:val="00F373BD"/>
    <w:rsid w:val="00F40D54"/>
    <w:rsid w:val="00F40DD9"/>
    <w:rsid w:val="00F4144C"/>
    <w:rsid w:val="00F41CA5"/>
    <w:rsid w:val="00F421E1"/>
    <w:rsid w:val="00F4271D"/>
    <w:rsid w:val="00F42F0E"/>
    <w:rsid w:val="00F433A1"/>
    <w:rsid w:val="00F445B4"/>
    <w:rsid w:val="00F449C1"/>
    <w:rsid w:val="00F45B9C"/>
    <w:rsid w:val="00F45BAE"/>
    <w:rsid w:val="00F45C63"/>
    <w:rsid w:val="00F466A0"/>
    <w:rsid w:val="00F46EF7"/>
    <w:rsid w:val="00F46F01"/>
    <w:rsid w:val="00F46FB6"/>
    <w:rsid w:val="00F47080"/>
    <w:rsid w:val="00F47259"/>
    <w:rsid w:val="00F477EF"/>
    <w:rsid w:val="00F479E3"/>
    <w:rsid w:val="00F479F5"/>
    <w:rsid w:val="00F47B9F"/>
    <w:rsid w:val="00F501D9"/>
    <w:rsid w:val="00F50DA4"/>
    <w:rsid w:val="00F518C8"/>
    <w:rsid w:val="00F51F0D"/>
    <w:rsid w:val="00F51F77"/>
    <w:rsid w:val="00F52A53"/>
    <w:rsid w:val="00F52D60"/>
    <w:rsid w:val="00F5311D"/>
    <w:rsid w:val="00F5381B"/>
    <w:rsid w:val="00F53EAD"/>
    <w:rsid w:val="00F5457E"/>
    <w:rsid w:val="00F5495C"/>
    <w:rsid w:val="00F551C1"/>
    <w:rsid w:val="00F55B22"/>
    <w:rsid w:val="00F56D0F"/>
    <w:rsid w:val="00F56DB5"/>
    <w:rsid w:val="00F57041"/>
    <w:rsid w:val="00F574EC"/>
    <w:rsid w:val="00F57546"/>
    <w:rsid w:val="00F57637"/>
    <w:rsid w:val="00F5786E"/>
    <w:rsid w:val="00F57881"/>
    <w:rsid w:val="00F57AE1"/>
    <w:rsid w:val="00F57B6D"/>
    <w:rsid w:val="00F57F16"/>
    <w:rsid w:val="00F600F6"/>
    <w:rsid w:val="00F60351"/>
    <w:rsid w:val="00F60354"/>
    <w:rsid w:val="00F6044F"/>
    <w:rsid w:val="00F60D24"/>
    <w:rsid w:val="00F619FC"/>
    <w:rsid w:val="00F61A11"/>
    <w:rsid w:val="00F61CD9"/>
    <w:rsid w:val="00F6224F"/>
    <w:rsid w:val="00F62313"/>
    <w:rsid w:val="00F62A89"/>
    <w:rsid w:val="00F62AE0"/>
    <w:rsid w:val="00F6370E"/>
    <w:rsid w:val="00F648D3"/>
    <w:rsid w:val="00F64C07"/>
    <w:rsid w:val="00F653E2"/>
    <w:rsid w:val="00F6566A"/>
    <w:rsid w:val="00F6630A"/>
    <w:rsid w:val="00F6650C"/>
    <w:rsid w:val="00F66827"/>
    <w:rsid w:val="00F66E9A"/>
    <w:rsid w:val="00F671EC"/>
    <w:rsid w:val="00F67812"/>
    <w:rsid w:val="00F6795B"/>
    <w:rsid w:val="00F67FBD"/>
    <w:rsid w:val="00F70002"/>
    <w:rsid w:val="00F7006E"/>
    <w:rsid w:val="00F700AA"/>
    <w:rsid w:val="00F70C33"/>
    <w:rsid w:val="00F718E5"/>
    <w:rsid w:val="00F71C31"/>
    <w:rsid w:val="00F726CB"/>
    <w:rsid w:val="00F72A31"/>
    <w:rsid w:val="00F735BD"/>
    <w:rsid w:val="00F73654"/>
    <w:rsid w:val="00F73692"/>
    <w:rsid w:val="00F73ED0"/>
    <w:rsid w:val="00F74137"/>
    <w:rsid w:val="00F74446"/>
    <w:rsid w:val="00F7463E"/>
    <w:rsid w:val="00F748D6"/>
    <w:rsid w:val="00F74ACC"/>
    <w:rsid w:val="00F75053"/>
    <w:rsid w:val="00F75289"/>
    <w:rsid w:val="00F75353"/>
    <w:rsid w:val="00F754E1"/>
    <w:rsid w:val="00F759FE"/>
    <w:rsid w:val="00F76687"/>
    <w:rsid w:val="00F76CFE"/>
    <w:rsid w:val="00F76E4D"/>
    <w:rsid w:val="00F772F9"/>
    <w:rsid w:val="00F77D24"/>
    <w:rsid w:val="00F77FFB"/>
    <w:rsid w:val="00F803CE"/>
    <w:rsid w:val="00F804AB"/>
    <w:rsid w:val="00F807C2"/>
    <w:rsid w:val="00F81171"/>
    <w:rsid w:val="00F81303"/>
    <w:rsid w:val="00F8131C"/>
    <w:rsid w:val="00F81407"/>
    <w:rsid w:val="00F816D5"/>
    <w:rsid w:val="00F817FB"/>
    <w:rsid w:val="00F8195C"/>
    <w:rsid w:val="00F82225"/>
    <w:rsid w:val="00F82409"/>
    <w:rsid w:val="00F82750"/>
    <w:rsid w:val="00F82927"/>
    <w:rsid w:val="00F83326"/>
    <w:rsid w:val="00F8390B"/>
    <w:rsid w:val="00F83F7F"/>
    <w:rsid w:val="00F846BB"/>
    <w:rsid w:val="00F8473F"/>
    <w:rsid w:val="00F848EB"/>
    <w:rsid w:val="00F84BB1"/>
    <w:rsid w:val="00F85B46"/>
    <w:rsid w:val="00F86008"/>
    <w:rsid w:val="00F870A2"/>
    <w:rsid w:val="00F870DB"/>
    <w:rsid w:val="00F878C2"/>
    <w:rsid w:val="00F878F1"/>
    <w:rsid w:val="00F906BA"/>
    <w:rsid w:val="00F90729"/>
    <w:rsid w:val="00F90A9B"/>
    <w:rsid w:val="00F91516"/>
    <w:rsid w:val="00F916F0"/>
    <w:rsid w:val="00F92FAC"/>
    <w:rsid w:val="00F93747"/>
    <w:rsid w:val="00F94584"/>
    <w:rsid w:val="00F94690"/>
    <w:rsid w:val="00F94C96"/>
    <w:rsid w:val="00F94D98"/>
    <w:rsid w:val="00F953E6"/>
    <w:rsid w:val="00F95526"/>
    <w:rsid w:val="00F9553D"/>
    <w:rsid w:val="00F96048"/>
    <w:rsid w:val="00F974B9"/>
    <w:rsid w:val="00F97634"/>
    <w:rsid w:val="00F977AD"/>
    <w:rsid w:val="00F97BC3"/>
    <w:rsid w:val="00F97DCF"/>
    <w:rsid w:val="00FA0007"/>
    <w:rsid w:val="00FA003D"/>
    <w:rsid w:val="00FA07D6"/>
    <w:rsid w:val="00FA0E6F"/>
    <w:rsid w:val="00FA1222"/>
    <w:rsid w:val="00FA170B"/>
    <w:rsid w:val="00FA1776"/>
    <w:rsid w:val="00FA1FDF"/>
    <w:rsid w:val="00FA20CD"/>
    <w:rsid w:val="00FA2770"/>
    <w:rsid w:val="00FA2844"/>
    <w:rsid w:val="00FA28C3"/>
    <w:rsid w:val="00FA3814"/>
    <w:rsid w:val="00FA3F8A"/>
    <w:rsid w:val="00FA412A"/>
    <w:rsid w:val="00FA41C5"/>
    <w:rsid w:val="00FA41D0"/>
    <w:rsid w:val="00FA558A"/>
    <w:rsid w:val="00FA584D"/>
    <w:rsid w:val="00FA5F6C"/>
    <w:rsid w:val="00FA6F2B"/>
    <w:rsid w:val="00FA7539"/>
    <w:rsid w:val="00FB0CDD"/>
    <w:rsid w:val="00FB105F"/>
    <w:rsid w:val="00FB1706"/>
    <w:rsid w:val="00FB2154"/>
    <w:rsid w:val="00FB2897"/>
    <w:rsid w:val="00FB2AA9"/>
    <w:rsid w:val="00FB2EDA"/>
    <w:rsid w:val="00FB31A9"/>
    <w:rsid w:val="00FB37A7"/>
    <w:rsid w:val="00FB3E1A"/>
    <w:rsid w:val="00FB3EEA"/>
    <w:rsid w:val="00FB564D"/>
    <w:rsid w:val="00FB5872"/>
    <w:rsid w:val="00FB5F6C"/>
    <w:rsid w:val="00FB6120"/>
    <w:rsid w:val="00FB6251"/>
    <w:rsid w:val="00FB6526"/>
    <w:rsid w:val="00FB66CC"/>
    <w:rsid w:val="00FB67BB"/>
    <w:rsid w:val="00FB6BEB"/>
    <w:rsid w:val="00FB7382"/>
    <w:rsid w:val="00FB73E2"/>
    <w:rsid w:val="00FB7696"/>
    <w:rsid w:val="00FB77B5"/>
    <w:rsid w:val="00FC04E6"/>
    <w:rsid w:val="00FC05BD"/>
    <w:rsid w:val="00FC1936"/>
    <w:rsid w:val="00FC1FD0"/>
    <w:rsid w:val="00FC24EC"/>
    <w:rsid w:val="00FC25BB"/>
    <w:rsid w:val="00FC28B6"/>
    <w:rsid w:val="00FC2927"/>
    <w:rsid w:val="00FC2FDC"/>
    <w:rsid w:val="00FC37A9"/>
    <w:rsid w:val="00FC3B20"/>
    <w:rsid w:val="00FC3B6D"/>
    <w:rsid w:val="00FC414C"/>
    <w:rsid w:val="00FC4474"/>
    <w:rsid w:val="00FC448D"/>
    <w:rsid w:val="00FC497F"/>
    <w:rsid w:val="00FC6114"/>
    <w:rsid w:val="00FC695A"/>
    <w:rsid w:val="00FC6A9E"/>
    <w:rsid w:val="00FC6B1E"/>
    <w:rsid w:val="00FC6D78"/>
    <w:rsid w:val="00FC7683"/>
    <w:rsid w:val="00FC7DBF"/>
    <w:rsid w:val="00FD06E6"/>
    <w:rsid w:val="00FD0785"/>
    <w:rsid w:val="00FD15F2"/>
    <w:rsid w:val="00FD1CBF"/>
    <w:rsid w:val="00FD1D92"/>
    <w:rsid w:val="00FD20BD"/>
    <w:rsid w:val="00FD2494"/>
    <w:rsid w:val="00FD35BF"/>
    <w:rsid w:val="00FD3861"/>
    <w:rsid w:val="00FD4440"/>
    <w:rsid w:val="00FD4848"/>
    <w:rsid w:val="00FD4858"/>
    <w:rsid w:val="00FD4EE9"/>
    <w:rsid w:val="00FD5008"/>
    <w:rsid w:val="00FD562D"/>
    <w:rsid w:val="00FD5AB2"/>
    <w:rsid w:val="00FD621E"/>
    <w:rsid w:val="00FD6633"/>
    <w:rsid w:val="00FD6BBE"/>
    <w:rsid w:val="00FD6E99"/>
    <w:rsid w:val="00FD7120"/>
    <w:rsid w:val="00FD7B3D"/>
    <w:rsid w:val="00FE02CA"/>
    <w:rsid w:val="00FE0438"/>
    <w:rsid w:val="00FE04AF"/>
    <w:rsid w:val="00FE0504"/>
    <w:rsid w:val="00FE0A5B"/>
    <w:rsid w:val="00FE0F8A"/>
    <w:rsid w:val="00FE1277"/>
    <w:rsid w:val="00FE1604"/>
    <w:rsid w:val="00FE19D0"/>
    <w:rsid w:val="00FE1D23"/>
    <w:rsid w:val="00FE2281"/>
    <w:rsid w:val="00FE23F0"/>
    <w:rsid w:val="00FE2E69"/>
    <w:rsid w:val="00FE2FBA"/>
    <w:rsid w:val="00FE3597"/>
    <w:rsid w:val="00FE362F"/>
    <w:rsid w:val="00FE3898"/>
    <w:rsid w:val="00FE390D"/>
    <w:rsid w:val="00FE3F8D"/>
    <w:rsid w:val="00FE44AD"/>
    <w:rsid w:val="00FE4B5C"/>
    <w:rsid w:val="00FE4F1E"/>
    <w:rsid w:val="00FE5884"/>
    <w:rsid w:val="00FE5958"/>
    <w:rsid w:val="00FE5A83"/>
    <w:rsid w:val="00FE5F48"/>
    <w:rsid w:val="00FE6403"/>
    <w:rsid w:val="00FE7235"/>
    <w:rsid w:val="00FE7625"/>
    <w:rsid w:val="00FE7D77"/>
    <w:rsid w:val="00FE7D96"/>
    <w:rsid w:val="00FF1544"/>
    <w:rsid w:val="00FF3034"/>
    <w:rsid w:val="00FF3090"/>
    <w:rsid w:val="00FF31D8"/>
    <w:rsid w:val="00FF3E09"/>
    <w:rsid w:val="00FF3EA2"/>
    <w:rsid w:val="00FF405A"/>
    <w:rsid w:val="00FF4636"/>
    <w:rsid w:val="00FF4C80"/>
    <w:rsid w:val="00FF515F"/>
    <w:rsid w:val="00FF5425"/>
    <w:rsid w:val="00FF58BF"/>
    <w:rsid w:val="00FF5A35"/>
    <w:rsid w:val="00FF5F27"/>
    <w:rsid w:val="00FF66C8"/>
    <w:rsid w:val="00FF68A9"/>
    <w:rsid w:val="00FF6B30"/>
    <w:rsid w:val="00FF6F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4FC7"/>
  <w15:docId w15:val="{D04F3D79-82FF-46CD-8A86-1F7BE4AA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5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755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755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0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5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7557B"/>
    <w:rPr>
      <w:rFonts w:ascii="Times New Roman" w:eastAsia="Times New Roman" w:hAnsi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47557B"/>
    <w:rPr>
      <w:b/>
      <w:bCs/>
    </w:rPr>
  </w:style>
  <w:style w:type="paragraph" w:styleId="a4">
    <w:name w:val="No Spacing"/>
    <w:uiPriority w:val="1"/>
    <w:qFormat/>
    <w:rsid w:val="0047557B"/>
    <w:rPr>
      <w:sz w:val="22"/>
      <w:szCs w:val="22"/>
      <w:lang w:eastAsia="en-US"/>
    </w:rPr>
  </w:style>
  <w:style w:type="paragraph" w:styleId="a5">
    <w:name w:val="List Paragraph"/>
    <w:basedOn w:val="a"/>
    <w:qFormat/>
    <w:rsid w:val="0047557B"/>
    <w:pPr>
      <w:ind w:left="720"/>
      <w:contextualSpacing/>
    </w:pPr>
  </w:style>
  <w:style w:type="character" w:customStyle="1" w:styleId="FontStyle38">
    <w:name w:val="Font Style38"/>
    <w:rsid w:val="005C10CD"/>
    <w:rPr>
      <w:rFonts w:ascii="Times New Roman" w:hAnsi="Times New Roman" w:cs="Times New Roman"/>
      <w:sz w:val="22"/>
      <w:szCs w:val="22"/>
    </w:rPr>
  </w:style>
  <w:style w:type="paragraph" w:customStyle="1" w:styleId="Style20">
    <w:name w:val="Style20"/>
    <w:basedOn w:val="a"/>
    <w:rsid w:val="005C10CD"/>
    <w:pPr>
      <w:widowControl w:val="0"/>
      <w:autoSpaceDE w:val="0"/>
      <w:autoSpaceDN w:val="0"/>
      <w:adjustRightInd w:val="0"/>
      <w:spacing w:line="278" w:lineRule="exact"/>
      <w:ind w:firstLine="1195"/>
    </w:pPr>
  </w:style>
  <w:style w:type="paragraph" w:customStyle="1" w:styleId="Style19">
    <w:name w:val="Style19"/>
    <w:basedOn w:val="a"/>
    <w:rsid w:val="005C10CD"/>
    <w:pPr>
      <w:widowControl w:val="0"/>
      <w:autoSpaceDE w:val="0"/>
      <w:autoSpaceDN w:val="0"/>
      <w:adjustRightInd w:val="0"/>
      <w:spacing w:line="281" w:lineRule="exact"/>
    </w:pPr>
  </w:style>
  <w:style w:type="paragraph" w:customStyle="1" w:styleId="Style21">
    <w:name w:val="Style21"/>
    <w:basedOn w:val="a"/>
    <w:rsid w:val="005C10C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40527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527C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111712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E558D"/>
    <w:rPr>
      <w:color w:val="0000FF" w:themeColor="hyperlink"/>
      <w:u w:val="single"/>
    </w:rPr>
  </w:style>
  <w:style w:type="paragraph" w:styleId="a9">
    <w:name w:val="Body Text Indent"/>
    <w:basedOn w:val="a"/>
    <w:link w:val="aa"/>
    <w:rsid w:val="00555BC6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555BC6"/>
    <w:rPr>
      <w:rFonts w:ascii="Times New Roman" w:eastAsia="Times New Roman" w:hAnsi="Times New Roman"/>
      <w:sz w:val="28"/>
      <w:szCs w:val="24"/>
    </w:rPr>
  </w:style>
  <w:style w:type="character" w:customStyle="1" w:styleId="ab">
    <w:name w:val="Цветовое выделение"/>
    <w:rsid w:val="00555BC6"/>
    <w:rPr>
      <w:b/>
      <w:color w:val="000080"/>
      <w:sz w:val="20"/>
    </w:rPr>
  </w:style>
  <w:style w:type="paragraph" w:styleId="ac">
    <w:name w:val="Body Text"/>
    <w:basedOn w:val="a"/>
    <w:link w:val="ad"/>
    <w:uiPriority w:val="99"/>
    <w:unhideWhenUsed/>
    <w:rsid w:val="000B6F7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F70"/>
    <w:rPr>
      <w:rFonts w:ascii="Times New Roman" w:eastAsia="Times New Roman" w:hAnsi="Times New Roman"/>
      <w:sz w:val="24"/>
      <w:szCs w:val="24"/>
    </w:rPr>
  </w:style>
  <w:style w:type="paragraph" w:styleId="ae">
    <w:name w:val="Normal (Web)"/>
    <w:basedOn w:val="a"/>
    <w:uiPriority w:val="99"/>
    <w:rsid w:val="00924F25"/>
    <w:pPr>
      <w:spacing w:before="100" w:beforeAutospacing="1" w:after="100" w:afterAutospacing="1"/>
    </w:pPr>
  </w:style>
  <w:style w:type="paragraph" w:customStyle="1" w:styleId="ConsPlusTitle">
    <w:name w:val="ConsPlusTitle"/>
    <w:rsid w:val="00235A0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Title">
    <w:name w:val="ConsTitle"/>
    <w:rsid w:val="0083741F"/>
    <w:pPr>
      <w:widowControl w:val="0"/>
      <w:ind w:right="19772"/>
    </w:pPr>
    <w:rPr>
      <w:rFonts w:ascii="Arial" w:eastAsia="Times New Roman" w:hAnsi="Arial"/>
      <w:b/>
      <w:snapToGrid w:val="0"/>
    </w:rPr>
  </w:style>
  <w:style w:type="character" w:customStyle="1" w:styleId="bumpedfont15">
    <w:name w:val="bumpedfont15"/>
    <w:basedOn w:val="a0"/>
    <w:rsid w:val="000C2A91"/>
  </w:style>
  <w:style w:type="table" w:styleId="af">
    <w:name w:val="Table Grid"/>
    <w:basedOn w:val="a1"/>
    <w:uiPriority w:val="39"/>
    <w:rsid w:val="00922A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59D8"/>
    <w:rPr>
      <w:rFonts w:ascii="Verdana" w:hAnsi="Verdana" w:cs="Verdana"/>
      <w:sz w:val="20"/>
      <w:szCs w:val="20"/>
      <w:lang w:val="en-US" w:eastAsia="en-US"/>
    </w:rPr>
  </w:style>
  <w:style w:type="character" w:styleId="af0">
    <w:name w:val="Intense Emphasis"/>
    <w:basedOn w:val="a0"/>
    <w:uiPriority w:val="21"/>
    <w:qFormat/>
    <w:rsid w:val="004159D8"/>
    <w:rPr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semiHidden/>
    <w:rsid w:val="0061104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ormattext">
    <w:name w:val="formattext"/>
    <w:basedOn w:val="a"/>
    <w:rsid w:val="00611043"/>
    <w:pPr>
      <w:spacing w:before="100" w:beforeAutospacing="1" w:after="100" w:afterAutospacing="1"/>
    </w:pPr>
  </w:style>
  <w:style w:type="character" w:styleId="af1">
    <w:name w:val="Subtle Emphasis"/>
    <w:basedOn w:val="a0"/>
    <w:uiPriority w:val="19"/>
    <w:qFormat/>
    <w:rsid w:val="00611043"/>
    <w:rPr>
      <w:i/>
      <w:iCs/>
      <w:color w:val="404040" w:themeColor="text1" w:themeTint="BF"/>
    </w:rPr>
  </w:style>
  <w:style w:type="character" w:styleId="af2">
    <w:name w:val="Emphasis"/>
    <w:basedOn w:val="a0"/>
    <w:uiPriority w:val="20"/>
    <w:qFormat/>
    <w:rsid w:val="00611043"/>
    <w:rPr>
      <w:i/>
      <w:iCs/>
    </w:rPr>
  </w:style>
  <w:style w:type="paragraph" w:customStyle="1" w:styleId="ConsPlusNonformat">
    <w:name w:val="ConsPlusNonformat"/>
    <w:rsid w:val="00DA2D2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TitlePage">
    <w:name w:val="ConsPlusTitlePage"/>
    <w:rsid w:val="00DA2D2E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customStyle="1" w:styleId="ConsNormal">
    <w:name w:val="ConsNormal"/>
    <w:rsid w:val="00DA2D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table" w:customStyle="1" w:styleId="21">
    <w:name w:val="Сетка таблицы2"/>
    <w:basedOn w:val="a1"/>
    <w:next w:val="af"/>
    <w:uiPriority w:val="59"/>
    <w:rsid w:val="0010164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rsid w:val="006962C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"/>
    <w:rsid w:val="006962C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semiHidden/>
    <w:unhideWhenUsed/>
    <w:rsid w:val="00512C66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512C66"/>
    <w:pPr>
      <w:suppressAutoHyphens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512C66"/>
    <w:rPr>
      <w:rFonts w:ascii="Times New Roman" w:eastAsia="Times New Roman" w:hAnsi="Times New Roman"/>
    </w:rPr>
  </w:style>
  <w:style w:type="paragraph" w:styleId="22">
    <w:name w:val="Body Text 2"/>
    <w:basedOn w:val="a"/>
    <w:link w:val="23"/>
    <w:rsid w:val="0031092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10929"/>
    <w:rPr>
      <w:rFonts w:ascii="Times New Roman" w:eastAsia="Times New Roman" w:hAnsi="Times New Roman"/>
      <w:sz w:val="24"/>
      <w:szCs w:val="24"/>
    </w:rPr>
  </w:style>
  <w:style w:type="paragraph" w:customStyle="1" w:styleId="af6">
    <w:name w:val="Знак"/>
    <w:basedOn w:val="a"/>
    <w:rsid w:val="003109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712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SPB;n=110154;fld=134;dst=1007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71DBD-7E4B-4E8E-B1C4-0EB982E2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2476</Words>
  <Characters>14116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</cp:revision>
  <cp:lastPrinted>2024-12-05T12:32:00Z</cp:lastPrinted>
  <dcterms:created xsi:type="dcterms:W3CDTF">2024-12-05T12:32:00Z</dcterms:created>
  <dcterms:modified xsi:type="dcterms:W3CDTF">2024-12-05T12:32:00Z</dcterms:modified>
</cp:coreProperties>
</file>